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DA220" w14:textId="77777777" w:rsidR="004C6762" w:rsidRDefault="004C6762" w:rsidP="00C87CB5">
      <w:pPr>
        <w:pStyle w:val="25"/>
        <w:jc w:val="center"/>
        <w:rPr>
          <w:rFonts w:ascii="Times New Roman" w:eastAsia="Calibri" w:hAnsi="Times New Roman" w:cs="Times New Roman"/>
          <w:b/>
          <w:bCs/>
          <w:color w:val="000000"/>
          <w:szCs w:val="24"/>
          <w:lang w:val="ru-RU"/>
        </w:rPr>
      </w:pPr>
    </w:p>
    <w:p w14:paraId="434F4FB6"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lang w:val="ru-RU"/>
        </w:rPr>
        <w:t>МИНИСТЕРСТВО НАУКИ И ВЫСШЕГО ОБРАЗОВАНИЯ РОССИЙСКОЙ ФЕДЕРАЦИИ</w:t>
      </w:r>
      <w:r w:rsidRPr="004C6762">
        <w:rPr>
          <w:rFonts w:ascii="Times New Roman" w:eastAsia="Calibri" w:hAnsi="Times New Roman" w:cs="Times New Roman"/>
          <w:b/>
          <w:bCs/>
          <w:lang w:val="ru-RU"/>
        </w:rPr>
        <w:br/>
        <w:t>Федеральное государственное бюджетное образовательное учреждение</w:t>
      </w:r>
      <w:r w:rsidRPr="004C6762">
        <w:rPr>
          <w:rFonts w:ascii="Times New Roman" w:eastAsia="Calibri" w:hAnsi="Times New Roman" w:cs="Times New Roman"/>
          <w:b/>
          <w:bCs/>
          <w:lang w:val="ru-RU"/>
        </w:rPr>
        <w:br/>
        <w:t>высшего образования</w:t>
      </w:r>
    </w:p>
    <w:p w14:paraId="54B1E40A" w14:textId="77777777" w:rsidR="004C6762" w:rsidRPr="004C6762" w:rsidRDefault="004C6762" w:rsidP="004C6762">
      <w:pPr>
        <w:widowControl w:val="0"/>
        <w:spacing w:after="0" w:line="240" w:lineRule="auto"/>
        <w:jc w:val="center"/>
        <w:rPr>
          <w:rFonts w:ascii="Times New Roman" w:eastAsia="Calibri" w:hAnsi="Times New Roman" w:cs="Times New Roman"/>
          <w:lang w:val="ru-RU"/>
        </w:rPr>
      </w:pPr>
      <w:r w:rsidRPr="004C6762">
        <w:rPr>
          <w:rFonts w:ascii="Times New Roman" w:eastAsia="Calibri" w:hAnsi="Times New Roman" w:cs="Times New Roman"/>
          <w:b/>
          <w:bCs/>
          <w:color w:val="000000"/>
          <w:lang w:val="ru-RU"/>
        </w:rPr>
        <w:t>«Нижегородский государственный агротехнологический университет им. Л. Я. Флорентьева»</w:t>
      </w:r>
      <w:r w:rsidRPr="004C6762">
        <w:rPr>
          <w:rFonts w:ascii="Times New Roman" w:eastAsia="Calibri" w:hAnsi="Times New Roman" w:cs="Times New Roman"/>
          <w:b/>
          <w:bCs/>
          <w:color w:val="000000"/>
          <w:lang w:val="ru-RU"/>
        </w:rPr>
        <w:br/>
        <w:t>(ФГБОУ ВО Нижегородский ГАТУ им. Л. Я. Флорентьева)</w:t>
      </w:r>
    </w:p>
    <w:p w14:paraId="47863530" w14:textId="77777777" w:rsidR="004C6762" w:rsidRPr="004C6762" w:rsidRDefault="004C6762" w:rsidP="004C6762">
      <w:pPr>
        <w:spacing w:after="0" w:line="240" w:lineRule="auto"/>
        <w:rPr>
          <w:rFonts w:ascii="Times New Roman" w:eastAsia="Times New Roman" w:hAnsi="Times New Roman" w:cs="Times New Roman"/>
          <w:sz w:val="24"/>
          <w:szCs w:val="24"/>
          <w:lang w:val="ru-RU" w:eastAsia="ru-RU"/>
        </w:rPr>
      </w:pPr>
    </w:p>
    <w:p w14:paraId="02B35F50" w14:textId="77777777" w:rsidR="004C6762" w:rsidRPr="004C6762" w:rsidRDefault="004C6762" w:rsidP="004C6762">
      <w:pPr>
        <w:keepNext/>
        <w:spacing w:after="0" w:line="240" w:lineRule="auto"/>
        <w:jc w:val="center"/>
        <w:outlineLvl w:val="3"/>
        <w:rPr>
          <w:rFonts w:ascii="Times New Roman" w:eastAsia="Times New Roman" w:hAnsi="Times New Roman" w:cs="Times New Roman"/>
          <w:b/>
          <w:bCs/>
          <w:sz w:val="24"/>
          <w:szCs w:val="24"/>
          <w:lang w:val="ru-RU" w:eastAsia="ru-RU"/>
        </w:rPr>
      </w:pPr>
      <w:r w:rsidRPr="004C6762">
        <w:rPr>
          <w:rFonts w:ascii="Times New Roman" w:eastAsia="Times New Roman" w:hAnsi="Times New Roman" w:cs="Times New Roman"/>
          <w:b/>
          <w:bCs/>
          <w:sz w:val="24"/>
          <w:szCs w:val="24"/>
          <w:lang w:val="ru-RU" w:eastAsia="ru-RU"/>
        </w:rPr>
        <w:t>Кафедра «Товароведение и переработка продукции животноводства»</w:t>
      </w:r>
    </w:p>
    <w:p w14:paraId="365C309E"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tbl>
      <w:tblPr>
        <w:tblW w:w="0" w:type="auto"/>
        <w:tblLook w:val="0000" w:firstRow="0" w:lastRow="0" w:firstColumn="0" w:lastColumn="0" w:noHBand="0" w:noVBand="0"/>
      </w:tblPr>
      <w:tblGrid>
        <w:gridCol w:w="3419"/>
        <w:gridCol w:w="6219"/>
      </w:tblGrid>
      <w:tr w:rsidR="004C6762" w:rsidRPr="004C6762" w14:paraId="24144851" w14:textId="77777777" w:rsidTr="002E383F">
        <w:trPr>
          <w:trHeight w:val="1587"/>
        </w:trPr>
        <w:tc>
          <w:tcPr>
            <w:tcW w:w="3510" w:type="dxa"/>
          </w:tcPr>
          <w:p w14:paraId="09C1EBDB" w14:textId="77777777" w:rsidR="004C6762" w:rsidRPr="004C6762" w:rsidRDefault="004C6762" w:rsidP="004C6762">
            <w:pPr>
              <w:suppressLineNumbers/>
              <w:spacing w:after="0" w:line="240" w:lineRule="auto"/>
              <w:jc w:val="center"/>
              <w:rPr>
                <w:rFonts w:ascii="Times New Roman" w:eastAsia="Times New Roman" w:hAnsi="Times New Roman" w:cs="Times New Roman"/>
                <w:sz w:val="24"/>
                <w:szCs w:val="24"/>
                <w:lang w:val="ru-RU" w:eastAsia="ru-RU"/>
              </w:rPr>
            </w:pPr>
          </w:p>
        </w:tc>
        <w:tc>
          <w:tcPr>
            <w:tcW w:w="6343" w:type="dxa"/>
          </w:tcPr>
          <w:p w14:paraId="6F81DB7D"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caps/>
                <w:sz w:val="20"/>
                <w:szCs w:val="24"/>
                <w:lang w:val="ru-RU" w:eastAsia="ru-RU"/>
              </w:rPr>
              <w:t>Утверждаю</w:t>
            </w:r>
            <w:r w:rsidRPr="004C6762">
              <w:rPr>
                <w:rFonts w:ascii="Times New Roman" w:eastAsia="Times New Roman" w:hAnsi="Times New Roman" w:cs="Times New Roman"/>
                <w:sz w:val="20"/>
                <w:szCs w:val="24"/>
                <w:lang w:val="ru-RU" w:eastAsia="ru-RU"/>
              </w:rPr>
              <w:t xml:space="preserve"> </w:t>
            </w:r>
          </w:p>
          <w:p w14:paraId="63CE4DAF" w14:textId="77777777" w:rsidR="004C6762" w:rsidRPr="004C6762" w:rsidRDefault="004C6762" w:rsidP="004C6762">
            <w:pPr>
              <w:keepNext/>
              <w:suppressLineNumbers/>
              <w:pBdr>
                <w:bottom w:val="single" w:sz="12" w:space="1" w:color="auto"/>
              </w:pBdr>
              <w:spacing w:after="0" w:line="240" w:lineRule="auto"/>
              <w:outlineLvl w:val="1"/>
              <w:rPr>
                <w:rFonts w:ascii="Times New Roman" w:eastAsia="Times New Roman" w:hAnsi="Times New Roman" w:cs="Times New Roman"/>
                <w:bCs/>
                <w:iCs/>
                <w:sz w:val="20"/>
                <w:szCs w:val="24"/>
                <w:lang w:val="ru-RU" w:eastAsia="ru-RU"/>
              </w:rPr>
            </w:pPr>
            <w:r w:rsidRPr="004C6762">
              <w:rPr>
                <w:rFonts w:ascii="Times New Roman" w:eastAsia="Times New Roman" w:hAnsi="Times New Roman" w:cs="Times New Roman"/>
                <w:bCs/>
                <w:iCs/>
                <w:sz w:val="20"/>
                <w:szCs w:val="24"/>
                <w:lang w:val="ru-RU" w:eastAsia="ru-RU"/>
              </w:rPr>
              <w:t>Декан факультета перерабатывающих технологий</w:t>
            </w:r>
          </w:p>
          <w:p w14:paraId="7C871567"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p>
          <w:p w14:paraId="654D00A9" w14:textId="77777777" w:rsidR="004C6762" w:rsidRPr="004C6762" w:rsidRDefault="004C6762" w:rsidP="004C6762">
            <w:pPr>
              <w:suppressLineNumbers/>
              <w:pBdr>
                <w:bottom w:val="single" w:sz="12" w:space="1" w:color="auto"/>
              </w:pBdr>
              <w:spacing w:after="0" w:line="240" w:lineRule="auto"/>
              <w:jc w:val="right"/>
              <w:rPr>
                <w:rFonts w:ascii="Times New Roman" w:eastAsia="Times New Roman" w:hAnsi="Times New Roman" w:cs="Times New Roman"/>
                <w:caps/>
                <w:sz w:val="20"/>
                <w:szCs w:val="24"/>
                <w:lang w:val="ru-RU" w:eastAsia="ru-RU"/>
              </w:rPr>
            </w:pPr>
            <w:r w:rsidRPr="004C6762">
              <w:rPr>
                <w:rFonts w:ascii="Times New Roman" w:eastAsia="Times New Roman" w:hAnsi="Times New Roman" w:cs="Times New Roman"/>
                <w:caps/>
                <w:sz w:val="20"/>
                <w:szCs w:val="24"/>
                <w:lang w:val="ru-RU" w:eastAsia="ru-RU"/>
              </w:rPr>
              <w:t>Т. В. Залетова</w:t>
            </w:r>
          </w:p>
          <w:p w14:paraId="561F3121"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vertAlign w:val="superscript"/>
                <w:lang w:val="ru-RU" w:eastAsia="ru-RU"/>
              </w:rPr>
            </w:pPr>
          </w:p>
          <w:p w14:paraId="05ACA1BF" w14:textId="77777777" w:rsidR="004C6762" w:rsidRPr="004C6762" w:rsidRDefault="004C6762" w:rsidP="004C6762">
            <w:pPr>
              <w:suppressLineNumbers/>
              <w:spacing w:after="0" w:line="240" w:lineRule="auto"/>
              <w:jc w:val="right"/>
              <w:rPr>
                <w:rFonts w:ascii="Times New Roman" w:eastAsia="Times New Roman" w:hAnsi="Times New Roman" w:cs="Times New Roman"/>
                <w:sz w:val="20"/>
                <w:szCs w:val="24"/>
                <w:lang w:val="ru-RU" w:eastAsia="ru-RU"/>
              </w:rPr>
            </w:pPr>
            <w:r w:rsidRPr="004C6762">
              <w:rPr>
                <w:rFonts w:ascii="Times New Roman" w:eastAsia="Times New Roman" w:hAnsi="Times New Roman" w:cs="Times New Roman"/>
                <w:sz w:val="20"/>
                <w:szCs w:val="24"/>
                <w:lang w:val="ru-RU" w:eastAsia="ru-RU"/>
              </w:rPr>
              <w:t>2024 г</w:t>
            </w:r>
          </w:p>
          <w:p w14:paraId="4AC5DF4C" w14:textId="77777777" w:rsidR="004C6762" w:rsidRPr="004C6762" w:rsidRDefault="004C6762" w:rsidP="004C6762">
            <w:pPr>
              <w:suppressLineNumbers/>
              <w:spacing w:after="0" w:line="240" w:lineRule="auto"/>
              <w:jc w:val="center"/>
              <w:rPr>
                <w:rFonts w:ascii="Times New Roman" w:eastAsia="Times New Roman" w:hAnsi="Times New Roman" w:cs="Times New Roman"/>
                <w:sz w:val="20"/>
                <w:szCs w:val="24"/>
                <w:lang w:val="ru-RU" w:eastAsia="ru-RU"/>
              </w:rPr>
            </w:pPr>
          </w:p>
        </w:tc>
      </w:tr>
    </w:tbl>
    <w:p w14:paraId="39271FDF" w14:textId="77777777" w:rsidR="004C6762" w:rsidRPr="004C6762" w:rsidRDefault="004C6762" w:rsidP="004C6762">
      <w:pPr>
        <w:suppressLineNumbers/>
        <w:spacing w:after="0" w:line="240" w:lineRule="auto"/>
        <w:rPr>
          <w:rFonts w:ascii="Times New Roman" w:eastAsia="Times New Roman" w:hAnsi="Times New Roman" w:cs="Times New Roman"/>
          <w:sz w:val="24"/>
          <w:szCs w:val="24"/>
          <w:lang w:val="ru-RU" w:eastAsia="ru-RU"/>
        </w:rPr>
      </w:pPr>
    </w:p>
    <w:p w14:paraId="18672356" w14:textId="77777777" w:rsidR="00942566" w:rsidRDefault="00942566" w:rsidP="004C6762">
      <w:pPr>
        <w:spacing w:after="0" w:line="240" w:lineRule="auto"/>
        <w:jc w:val="center"/>
        <w:rPr>
          <w:rFonts w:ascii="Times New Roman" w:eastAsia="Calibri" w:hAnsi="Times New Roman" w:cs="Times New Roman"/>
          <w:b/>
          <w:bCs/>
          <w:color w:val="000000"/>
          <w:sz w:val="32"/>
          <w:szCs w:val="40"/>
          <w:lang w:val="ru-RU"/>
        </w:rPr>
      </w:pPr>
      <w:r w:rsidRPr="00942566">
        <w:rPr>
          <w:rFonts w:ascii="Times New Roman" w:eastAsia="Calibri" w:hAnsi="Times New Roman" w:cs="Times New Roman"/>
          <w:b/>
          <w:bCs/>
          <w:color w:val="000000"/>
          <w:sz w:val="32"/>
          <w:szCs w:val="40"/>
          <w:lang w:val="ru-RU"/>
        </w:rPr>
        <w:t>Б1.В.ДВ.11.02. Рекламно-информационная деятельность торгового предприятия</w:t>
      </w:r>
    </w:p>
    <w:p w14:paraId="3A023B23" w14:textId="27844566" w:rsidR="004C6762" w:rsidRPr="004C6762" w:rsidRDefault="004C6762" w:rsidP="004C6762">
      <w:pPr>
        <w:spacing w:after="0" w:line="240" w:lineRule="auto"/>
        <w:jc w:val="center"/>
        <w:rPr>
          <w:rFonts w:ascii="Times New Roman" w:eastAsia="Times New Roman" w:hAnsi="Times New Roman" w:cs="Times New Roman"/>
          <w:sz w:val="36"/>
          <w:szCs w:val="24"/>
          <w:lang w:val="ru-RU" w:eastAsia="ru-RU"/>
        </w:rPr>
      </w:pPr>
      <w:r w:rsidRPr="004C6762">
        <w:rPr>
          <w:rFonts w:ascii="Times New Roman" w:eastAsia="Times New Roman" w:hAnsi="Times New Roman" w:cs="Times New Roman"/>
          <w:color w:val="000000"/>
          <w:sz w:val="36"/>
          <w:szCs w:val="24"/>
          <w:lang w:val="ru-RU" w:eastAsia="ru-RU"/>
        </w:rPr>
        <w:t>рабочая программа дисциплины</w:t>
      </w:r>
    </w:p>
    <w:p w14:paraId="02A38755"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r w:rsidRPr="004C6762">
        <w:rPr>
          <w:rFonts w:ascii="Times New Roman" w:eastAsia="Times New Roman" w:hAnsi="Times New Roman" w:cs="Times New Roman"/>
          <w:sz w:val="32"/>
          <w:szCs w:val="32"/>
          <w:u w:val="single"/>
          <w:lang w:val="ru-RU" w:eastAsia="ru-RU"/>
        </w:rPr>
        <w:t>38.03.07 Товароведение</w:t>
      </w:r>
      <w:r w:rsidRPr="004C6762">
        <w:rPr>
          <w:rFonts w:ascii="Times New Roman" w:eastAsia="Times New Roman" w:hAnsi="Times New Roman" w:cs="Times New Roman"/>
          <w:sz w:val="24"/>
          <w:szCs w:val="24"/>
          <w:lang w:val="ru-RU" w:eastAsia="ru-RU"/>
        </w:rPr>
        <w:t>_</w:t>
      </w:r>
    </w:p>
    <w:p w14:paraId="568B84A5" w14:textId="77777777" w:rsidR="004C6762" w:rsidRPr="004C6762" w:rsidRDefault="004C6762" w:rsidP="004C6762">
      <w:pPr>
        <w:spacing w:after="0" w:line="240" w:lineRule="auto"/>
        <w:jc w:val="center"/>
        <w:rPr>
          <w:rFonts w:ascii="Times New Roman" w:eastAsia="Times New Roman" w:hAnsi="Times New Roman" w:cs="Times New Roman"/>
          <w:sz w:val="24"/>
          <w:szCs w:val="24"/>
          <w:vertAlign w:val="superscript"/>
          <w:lang w:val="ru-RU" w:eastAsia="ru-RU"/>
        </w:rPr>
      </w:pPr>
      <w:r w:rsidRPr="004C6762">
        <w:rPr>
          <w:rFonts w:ascii="Times New Roman" w:eastAsia="Times New Roman" w:hAnsi="Times New Roman" w:cs="Times New Roman"/>
          <w:sz w:val="24"/>
          <w:szCs w:val="24"/>
          <w:vertAlign w:val="superscript"/>
          <w:lang w:val="ru-RU" w:eastAsia="ru-RU"/>
        </w:rPr>
        <w:t>(код и наименование направления подготовки)</w:t>
      </w:r>
    </w:p>
    <w:p w14:paraId="416C93B2" w14:textId="77777777" w:rsidR="004C6762" w:rsidRPr="004C6762" w:rsidRDefault="004C6762" w:rsidP="004C6762">
      <w:pPr>
        <w:spacing w:after="0" w:line="240" w:lineRule="auto"/>
        <w:jc w:val="center"/>
        <w:rPr>
          <w:rFonts w:ascii="Times New Roman" w:eastAsia="Times New Roman" w:hAnsi="Times New Roman" w:cs="Times New Roman"/>
          <w:sz w:val="24"/>
          <w:szCs w:val="24"/>
          <w:lang w:val="ru-RU" w:eastAsia="ru-RU"/>
        </w:rPr>
      </w:pPr>
    </w:p>
    <w:tbl>
      <w:tblPr>
        <w:tblW w:w="10275" w:type="dxa"/>
        <w:tblLayout w:type="fixed"/>
        <w:tblCellMar>
          <w:left w:w="0" w:type="dxa"/>
          <w:right w:w="0" w:type="dxa"/>
        </w:tblCellMar>
        <w:tblLook w:val="04A0" w:firstRow="1" w:lastRow="0" w:firstColumn="1" w:lastColumn="0" w:noHBand="0" w:noVBand="1"/>
      </w:tblPr>
      <w:tblGrid>
        <w:gridCol w:w="369"/>
        <w:gridCol w:w="1645"/>
        <w:gridCol w:w="538"/>
        <w:gridCol w:w="167"/>
        <w:gridCol w:w="385"/>
        <w:gridCol w:w="555"/>
        <w:gridCol w:w="143"/>
        <w:gridCol w:w="453"/>
        <w:gridCol w:w="30"/>
        <w:gridCol w:w="238"/>
        <w:gridCol w:w="74"/>
        <w:gridCol w:w="103"/>
        <w:gridCol w:w="20"/>
        <w:gridCol w:w="106"/>
        <w:gridCol w:w="262"/>
        <w:gridCol w:w="547"/>
        <w:gridCol w:w="219"/>
        <w:gridCol w:w="20"/>
        <w:gridCol w:w="80"/>
        <w:gridCol w:w="21"/>
        <w:gridCol w:w="972"/>
        <w:gridCol w:w="18"/>
        <w:gridCol w:w="398"/>
        <w:gridCol w:w="21"/>
        <w:gridCol w:w="20"/>
        <w:gridCol w:w="1862"/>
        <w:gridCol w:w="119"/>
        <w:gridCol w:w="20"/>
        <w:gridCol w:w="870"/>
      </w:tblGrid>
      <w:tr w:rsidR="002013F7" w:rsidRPr="002013F7" w14:paraId="1F040B42" w14:textId="77777777" w:rsidTr="002E383F">
        <w:trPr>
          <w:trHeight w:hRule="exact" w:val="283"/>
        </w:trPr>
        <w:tc>
          <w:tcPr>
            <w:tcW w:w="369" w:type="dxa"/>
          </w:tcPr>
          <w:p w14:paraId="33A4F37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5A1CBC8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r w:rsidRPr="002013F7">
              <w:rPr>
                <w:rFonts w:ascii="Times New Roman" w:eastAsia="Times New Roman" w:hAnsi="Times New Roman" w:cs="Times New Roman"/>
                <w:color w:val="000000"/>
                <w:sz w:val="19"/>
                <w:szCs w:val="19"/>
                <w:lang w:val="ru-RU"/>
              </w:rPr>
              <w:t>Форма обучения</w:t>
            </w:r>
          </w:p>
        </w:tc>
        <w:tc>
          <w:tcPr>
            <w:tcW w:w="1083" w:type="dxa"/>
            <w:gridSpan w:val="3"/>
          </w:tcPr>
          <w:p w14:paraId="1B79458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53" w:type="dxa"/>
          </w:tcPr>
          <w:p w14:paraId="166D5EF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68" w:type="dxa"/>
            <w:gridSpan w:val="2"/>
          </w:tcPr>
          <w:p w14:paraId="7CE17E3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74" w:type="dxa"/>
          </w:tcPr>
          <w:p w14:paraId="71B4560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3" w:type="dxa"/>
          </w:tcPr>
          <w:p w14:paraId="2E54439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71B2195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5555" w:type="dxa"/>
            <w:gridSpan w:val="16"/>
            <w:shd w:val="clear" w:color="auto" w:fill="FFFFFF"/>
            <w:tcMar>
              <w:top w:w="0" w:type="dxa"/>
              <w:left w:w="34" w:type="dxa"/>
              <w:bottom w:w="0" w:type="dxa"/>
              <w:right w:w="34" w:type="dxa"/>
            </w:tcMar>
            <w:hideMark/>
          </w:tcPr>
          <w:p w14:paraId="58826FB3" w14:textId="77777777" w:rsidR="002013F7" w:rsidRPr="002013F7" w:rsidRDefault="002013F7" w:rsidP="002013F7">
            <w:pPr>
              <w:spacing w:after="0" w:line="240" w:lineRule="auto"/>
              <w:jc w:val="both"/>
              <w:rPr>
                <w:rFonts w:ascii="Times New Roman" w:eastAsia="Times New Roman" w:hAnsi="Times New Roman" w:cs="Times New Roman"/>
                <w:sz w:val="24"/>
                <w:szCs w:val="24"/>
                <w:lang w:val="ru-RU"/>
              </w:rPr>
            </w:pPr>
            <w:r w:rsidRPr="002013F7">
              <w:rPr>
                <w:rFonts w:ascii="Times New Roman" w:eastAsia="Times New Roman" w:hAnsi="Times New Roman" w:cs="Times New Roman"/>
                <w:color w:val="000000"/>
                <w:sz w:val="19"/>
                <w:szCs w:val="19"/>
                <w:lang w:val="ru-RU"/>
              </w:rPr>
              <w:t>Очно-заочная</w:t>
            </w:r>
          </w:p>
        </w:tc>
      </w:tr>
      <w:tr w:rsidR="002013F7" w:rsidRPr="002013F7" w14:paraId="2EDF1C44" w14:textId="77777777" w:rsidTr="002E383F">
        <w:trPr>
          <w:gridAfter w:val="1"/>
          <w:wAfter w:w="870" w:type="dxa"/>
          <w:trHeight w:hRule="exact" w:val="277"/>
        </w:trPr>
        <w:tc>
          <w:tcPr>
            <w:tcW w:w="369" w:type="dxa"/>
          </w:tcPr>
          <w:p w14:paraId="7930A5A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228" w:type="dxa"/>
            <w:gridSpan w:val="10"/>
            <w:shd w:val="clear" w:color="auto" w:fill="FFFFFF"/>
            <w:tcMar>
              <w:top w:w="0" w:type="dxa"/>
              <w:left w:w="34" w:type="dxa"/>
              <w:bottom w:w="0" w:type="dxa"/>
              <w:right w:w="34" w:type="dxa"/>
            </w:tcMar>
            <w:hideMark/>
          </w:tcPr>
          <w:p w14:paraId="5A50378F"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Общая трудоемкость</w:t>
            </w:r>
          </w:p>
        </w:tc>
        <w:tc>
          <w:tcPr>
            <w:tcW w:w="103" w:type="dxa"/>
          </w:tcPr>
          <w:p w14:paraId="527049D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38CD44E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54" w:type="dxa"/>
            <w:gridSpan w:val="5"/>
            <w:shd w:val="clear" w:color="auto" w:fill="FFFFFF"/>
            <w:tcMar>
              <w:top w:w="0" w:type="dxa"/>
              <w:left w:w="34" w:type="dxa"/>
              <w:bottom w:w="0" w:type="dxa"/>
              <w:right w:w="34" w:type="dxa"/>
            </w:tcMar>
            <w:hideMark/>
          </w:tcPr>
          <w:p w14:paraId="35D90133"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b/>
                <w:color w:val="000000"/>
                <w:sz w:val="19"/>
                <w:szCs w:val="19"/>
                <w:lang w:val="ru-RU"/>
              </w:rPr>
              <w:t>2 ЗЕ</w:t>
            </w:r>
          </w:p>
        </w:tc>
        <w:tc>
          <w:tcPr>
            <w:tcW w:w="101" w:type="dxa"/>
            <w:gridSpan w:val="2"/>
          </w:tcPr>
          <w:p w14:paraId="610FCC9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0" w:type="dxa"/>
            <w:gridSpan w:val="2"/>
          </w:tcPr>
          <w:p w14:paraId="3629304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9" w:type="dxa"/>
            <w:gridSpan w:val="2"/>
          </w:tcPr>
          <w:p w14:paraId="652EB33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4B9E3C7E"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62" w:type="dxa"/>
          </w:tcPr>
          <w:p w14:paraId="10837CC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1F55967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3179F60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2D6740BB" w14:textId="77777777" w:rsidTr="002E383F">
        <w:trPr>
          <w:trHeight w:hRule="exact" w:val="277"/>
        </w:trPr>
        <w:tc>
          <w:tcPr>
            <w:tcW w:w="369" w:type="dxa"/>
          </w:tcPr>
          <w:p w14:paraId="404C345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4681E7EB"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Часов по учебному плану</w:t>
            </w:r>
          </w:p>
        </w:tc>
        <w:tc>
          <w:tcPr>
            <w:tcW w:w="809" w:type="dxa"/>
            <w:gridSpan w:val="2"/>
            <w:shd w:val="clear" w:color="auto" w:fill="FFFFFF"/>
            <w:tcMar>
              <w:top w:w="0" w:type="dxa"/>
              <w:left w:w="34" w:type="dxa"/>
              <w:bottom w:w="0" w:type="dxa"/>
              <w:right w:w="34" w:type="dxa"/>
            </w:tcMar>
            <w:hideMark/>
          </w:tcPr>
          <w:p w14:paraId="00AB002F" w14:textId="77777777" w:rsidR="002013F7" w:rsidRPr="002013F7" w:rsidRDefault="002013F7" w:rsidP="002013F7">
            <w:pPr>
              <w:spacing w:after="0" w:line="240" w:lineRule="auto"/>
              <w:jc w:val="right"/>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72</w:t>
            </w:r>
          </w:p>
        </w:tc>
        <w:tc>
          <w:tcPr>
            <w:tcW w:w="219" w:type="dxa"/>
          </w:tcPr>
          <w:p w14:paraId="3B32CE6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27265D7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05DCFED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0A2A538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14D43E50"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Виды контроля  в семестрах:</w:t>
            </w:r>
          </w:p>
        </w:tc>
      </w:tr>
      <w:tr w:rsidR="002013F7" w:rsidRPr="002013F7" w14:paraId="232D46DF" w14:textId="77777777" w:rsidTr="002E383F">
        <w:trPr>
          <w:trHeight w:hRule="exact" w:val="277"/>
        </w:trPr>
        <w:tc>
          <w:tcPr>
            <w:tcW w:w="369" w:type="dxa"/>
          </w:tcPr>
          <w:p w14:paraId="6D2B0C3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457" w:type="dxa"/>
            <w:gridSpan w:val="13"/>
            <w:shd w:val="clear" w:color="auto" w:fill="FFFFFF"/>
            <w:tcMar>
              <w:top w:w="0" w:type="dxa"/>
              <w:left w:w="34" w:type="dxa"/>
              <w:bottom w:w="0" w:type="dxa"/>
              <w:right w:w="34" w:type="dxa"/>
            </w:tcMar>
            <w:hideMark/>
          </w:tcPr>
          <w:p w14:paraId="2780825B" w14:textId="77777777" w:rsidR="002013F7" w:rsidRPr="002013F7" w:rsidRDefault="002013F7" w:rsidP="002013F7">
            <w:pPr>
              <w:spacing w:after="0" w:line="240" w:lineRule="auto"/>
              <w:rPr>
                <w:rFonts w:ascii="Times New Roman" w:eastAsia="Times New Roman" w:hAnsi="Times New Roman" w:cs="Times New Roman"/>
                <w:b/>
                <w:i/>
                <w:color w:val="000000"/>
                <w:sz w:val="19"/>
                <w:szCs w:val="19"/>
                <w:lang w:val="ru-RU"/>
              </w:rPr>
            </w:pPr>
            <w:r w:rsidRPr="002013F7">
              <w:rPr>
                <w:rFonts w:ascii="Times New Roman" w:eastAsia="Times New Roman" w:hAnsi="Times New Roman" w:cs="Times New Roman"/>
                <w:b/>
                <w:i/>
                <w:color w:val="000000"/>
                <w:sz w:val="19"/>
                <w:szCs w:val="19"/>
                <w:lang w:val="ru-RU"/>
              </w:rPr>
              <w:t>Количество часов</w:t>
            </w:r>
          </w:p>
        </w:tc>
        <w:tc>
          <w:tcPr>
            <w:tcW w:w="809" w:type="dxa"/>
            <w:gridSpan w:val="2"/>
            <w:shd w:val="clear" w:color="auto" w:fill="FFFFFF"/>
            <w:tcMar>
              <w:top w:w="0" w:type="dxa"/>
              <w:left w:w="34" w:type="dxa"/>
              <w:bottom w:w="0" w:type="dxa"/>
              <w:right w:w="34" w:type="dxa"/>
            </w:tcMar>
          </w:tcPr>
          <w:p w14:paraId="0815B7F3" w14:textId="77777777" w:rsidR="002013F7" w:rsidRPr="002013F7" w:rsidRDefault="002013F7" w:rsidP="002013F7">
            <w:pPr>
              <w:spacing w:after="0" w:line="240" w:lineRule="auto"/>
              <w:jc w:val="right"/>
              <w:rPr>
                <w:rFonts w:ascii="Times New Roman" w:eastAsia="Times New Roman" w:hAnsi="Times New Roman" w:cs="Times New Roman"/>
                <w:color w:val="000000"/>
                <w:sz w:val="19"/>
                <w:szCs w:val="19"/>
                <w:lang w:val="ru-RU"/>
              </w:rPr>
            </w:pPr>
          </w:p>
        </w:tc>
        <w:tc>
          <w:tcPr>
            <w:tcW w:w="219" w:type="dxa"/>
          </w:tcPr>
          <w:p w14:paraId="443EA56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325CBFEE"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2B3BE0E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3330F1A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912" w:type="dxa"/>
            <w:gridSpan w:val="6"/>
            <w:shd w:val="clear" w:color="auto" w:fill="FFFFFF"/>
            <w:tcMar>
              <w:top w:w="0" w:type="dxa"/>
              <w:left w:w="34" w:type="dxa"/>
              <w:bottom w:w="0" w:type="dxa"/>
              <w:right w:w="34" w:type="dxa"/>
            </w:tcMar>
            <w:hideMark/>
          </w:tcPr>
          <w:p w14:paraId="77B2D89F"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Зачет 9</w:t>
            </w:r>
          </w:p>
        </w:tc>
      </w:tr>
      <w:tr w:rsidR="002013F7" w:rsidRPr="002013F7" w14:paraId="1D67B564" w14:textId="77777777" w:rsidTr="002E383F">
        <w:trPr>
          <w:trHeight w:hRule="exact" w:val="227"/>
        </w:trPr>
        <w:tc>
          <w:tcPr>
            <w:tcW w:w="369" w:type="dxa"/>
          </w:tcPr>
          <w:p w14:paraId="1B049D4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1B124C1E"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 том числе:</w:t>
            </w:r>
          </w:p>
        </w:tc>
        <w:tc>
          <w:tcPr>
            <w:tcW w:w="2369" w:type="dxa"/>
            <w:gridSpan w:val="11"/>
            <w:shd w:val="clear" w:color="auto" w:fill="FFFFFF"/>
            <w:tcMar>
              <w:top w:w="0" w:type="dxa"/>
              <w:left w:w="34" w:type="dxa"/>
              <w:bottom w:w="0" w:type="dxa"/>
              <w:right w:w="34" w:type="dxa"/>
            </w:tcMar>
          </w:tcPr>
          <w:p w14:paraId="27FECB8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547" w:type="dxa"/>
          </w:tcPr>
          <w:p w14:paraId="74D2CF7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566DBE6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4B2E5BD8"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4C8652E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5827FF5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117AF9F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891" w:type="dxa"/>
            <w:gridSpan w:val="5"/>
            <w:shd w:val="clear" w:color="auto" w:fill="FFFFFF"/>
            <w:tcMar>
              <w:top w:w="0" w:type="dxa"/>
              <w:left w:w="34" w:type="dxa"/>
              <w:bottom w:w="0" w:type="dxa"/>
              <w:right w:w="34" w:type="dxa"/>
            </w:tcMar>
          </w:tcPr>
          <w:p w14:paraId="35D3E793"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p>
        </w:tc>
      </w:tr>
      <w:tr w:rsidR="002013F7" w:rsidRPr="002013F7" w14:paraId="277FB105" w14:textId="77777777" w:rsidTr="002E383F">
        <w:trPr>
          <w:gridAfter w:val="1"/>
          <w:wAfter w:w="870" w:type="dxa"/>
          <w:trHeight w:hRule="exact" w:val="510"/>
        </w:trPr>
        <w:tc>
          <w:tcPr>
            <w:tcW w:w="369" w:type="dxa"/>
          </w:tcPr>
          <w:p w14:paraId="2EA67FA4"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447B86E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(Контактные) аудиторные занятия</w:t>
            </w:r>
          </w:p>
        </w:tc>
        <w:tc>
          <w:tcPr>
            <w:tcW w:w="2107" w:type="dxa"/>
            <w:gridSpan w:val="10"/>
            <w:shd w:val="clear" w:color="auto" w:fill="FFFFFF"/>
            <w:tcMar>
              <w:top w:w="0" w:type="dxa"/>
              <w:left w:w="34" w:type="dxa"/>
              <w:bottom w:w="0" w:type="dxa"/>
              <w:right w:w="34" w:type="dxa"/>
            </w:tcMar>
            <w:hideMark/>
          </w:tcPr>
          <w:p w14:paraId="51F31AF7" w14:textId="77777777" w:rsidR="002013F7" w:rsidRPr="002013F7" w:rsidRDefault="002013F7" w:rsidP="002013F7">
            <w:pPr>
              <w:spacing w:after="0" w:line="240" w:lineRule="auto"/>
              <w:jc w:val="right"/>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10,2</w:t>
            </w:r>
          </w:p>
        </w:tc>
        <w:tc>
          <w:tcPr>
            <w:tcW w:w="809" w:type="dxa"/>
            <w:gridSpan w:val="2"/>
            <w:shd w:val="clear" w:color="auto" w:fill="FFFFFF"/>
            <w:tcMar>
              <w:top w:w="0" w:type="dxa"/>
              <w:left w:w="34" w:type="dxa"/>
              <w:bottom w:w="0" w:type="dxa"/>
              <w:right w:w="34" w:type="dxa"/>
            </w:tcMar>
          </w:tcPr>
          <w:p w14:paraId="765E67C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1EBFDBF1"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41656B44"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6AD0EAD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6BCD28F8"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38A9923A"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82" w:type="dxa"/>
            <w:gridSpan w:val="2"/>
          </w:tcPr>
          <w:p w14:paraId="5C5B96B5"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40B17D3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741D6A3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476E837B" w14:textId="77777777" w:rsidTr="002E383F">
        <w:trPr>
          <w:gridAfter w:val="1"/>
          <w:wAfter w:w="870" w:type="dxa"/>
          <w:trHeight w:hRule="exact" w:val="283"/>
        </w:trPr>
        <w:tc>
          <w:tcPr>
            <w:tcW w:w="369" w:type="dxa"/>
          </w:tcPr>
          <w:p w14:paraId="68B6D0C6"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4874327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самостоятельная работа</w:t>
            </w:r>
          </w:p>
        </w:tc>
        <w:tc>
          <w:tcPr>
            <w:tcW w:w="2107" w:type="dxa"/>
            <w:gridSpan w:val="10"/>
            <w:shd w:val="clear" w:color="auto" w:fill="FFFFFF"/>
            <w:tcMar>
              <w:top w:w="0" w:type="dxa"/>
              <w:left w:w="34" w:type="dxa"/>
              <w:bottom w:w="0" w:type="dxa"/>
              <w:right w:w="34" w:type="dxa"/>
            </w:tcMar>
            <w:hideMark/>
          </w:tcPr>
          <w:p w14:paraId="2CC0E6B5" w14:textId="77777777" w:rsidR="002013F7" w:rsidRPr="002013F7" w:rsidRDefault="002013F7" w:rsidP="002013F7">
            <w:pPr>
              <w:spacing w:after="0" w:line="240" w:lineRule="auto"/>
              <w:jc w:val="right"/>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58</w:t>
            </w:r>
          </w:p>
        </w:tc>
        <w:tc>
          <w:tcPr>
            <w:tcW w:w="809" w:type="dxa"/>
            <w:gridSpan w:val="2"/>
            <w:shd w:val="clear" w:color="auto" w:fill="FFFFFF"/>
            <w:tcMar>
              <w:top w:w="0" w:type="dxa"/>
              <w:left w:w="34" w:type="dxa"/>
              <w:bottom w:w="0" w:type="dxa"/>
              <w:right w:w="34" w:type="dxa"/>
            </w:tcMar>
          </w:tcPr>
          <w:p w14:paraId="7F5F81A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0DFE8E1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799E8DED"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52B7C16C"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6E841DAE"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5D73870F"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82" w:type="dxa"/>
            <w:gridSpan w:val="2"/>
          </w:tcPr>
          <w:p w14:paraId="34112530"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10CC7B02"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0F97A3A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2013F7" w14:paraId="4C3277AD" w14:textId="77777777" w:rsidTr="002E383F">
        <w:trPr>
          <w:gridAfter w:val="1"/>
          <w:wAfter w:w="870" w:type="dxa"/>
          <w:trHeight w:hRule="exact" w:val="397"/>
        </w:trPr>
        <w:tc>
          <w:tcPr>
            <w:tcW w:w="369" w:type="dxa"/>
          </w:tcPr>
          <w:p w14:paraId="75B6CD8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350" w:type="dxa"/>
            <w:gridSpan w:val="3"/>
            <w:hideMark/>
          </w:tcPr>
          <w:p w14:paraId="00F8086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часов на контроль</w:t>
            </w:r>
          </w:p>
        </w:tc>
        <w:tc>
          <w:tcPr>
            <w:tcW w:w="2107" w:type="dxa"/>
            <w:gridSpan w:val="10"/>
            <w:shd w:val="clear" w:color="auto" w:fill="FFFFFF"/>
            <w:tcMar>
              <w:top w:w="0" w:type="dxa"/>
              <w:left w:w="34" w:type="dxa"/>
              <w:bottom w:w="0" w:type="dxa"/>
              <w:right w:w="34" w:type="dxa"/>
            </w:tcMar>
            <w:hideMark/>
          </w:tcPr>
          <w:p w14:paraId="4666B57A" w14:textId="77777777" w:rsidR="002013F7" w:rsidRPr="002013F7" w:rsidRDefault="002013F7" w:rsidP="002013F7">
            <w:pPr>
              <w:spacing w:after="0" w:line="240" w:lineRule="auto"/>
              <w:jc w:val="right"/>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3,8</w:t>
            </w:r>
          </w:p>
        </w:tc>
        <w:tc>
          <w:tcPr>
            <w:tcW w:w="809" w:type="dxa"/>
            <w:gridSpan w:val="2"/>
            <w:shd w:val="clear" w:color="auto" w:fill="FFFFFF"/>
            <w:tcMar>
              <w:top w:w="0" w:type="dxa"/>
              <w:left w:w="34" w:type="dxa"/>
              <w:bottom w:w="0" w:type="dxa"/>
              <w:right w:w="34" w:type="dxa"/>
            </w:tcMar>
          </w:tcPr>
          <w:p w14:paraId="6D4CD84B"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9" w:type="dxa"/>
          </w:tcPr>
          <w:p w14:paraId="3812ABC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00" w:type="dxa"/>
            <w:gridSpan w:val="2"/>
          </w:tcPr>
          <w:p w14:paraId="3F54FF48"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993" w:type="dxa"/>
            <w:gridSpan w:val="2"/>
          </w:tcPr>
          <w:p w14:paraId="3AD24F03"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416" w:type="dxa"/>
            <w:gridSpan w:val="2"/>
          </w:tcPr>
          <w:p w14:paraId="312E0879"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1" w:type="dxa"/>
          </w:tcPr>
          <w:p w14:paraId="4E07D064"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882" w:type="dxa"/>
            <w:gridSpan w:val="2"/>
          </w:tcPr>
          <w:p w14:paraId="1CD25C47"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119" w:type="dxa"/>
          </w:tcPr>
          <w:p w14:paraId="4D2AE25D"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c>
          <w:tcPr>
            <w:tcW w:w="20" w:type="dxa"/>
          </w:tcPr>
          <w:p w14:paraId="013AEA12" w14:textId="77777777" w:rsidR="002013F7" w:rsidRPr="002013F7" w:rsidRDefault="002013F7" w:rsidP="002013F7">
            <w:pPr>
              <w:spacing w:after="0" w:line="240" w:lineRule="auto"/>
              <w:rPr>
                <w:rFonts w:ascii="Times New Roman" w:eastAsia="Times New Roman" w:hAnsi="Times New Roman" w:cs="Times New Roman"/>
                <w:sz w:val="24"/>
                <w:szCs w:val="24"/>
                <w:lang w:val="ru-RU"/>
              </w:rPr>
            </w:pPr>
          </w:p>
        </w:tc>
      </w:tr>
      <w:tr w:rsidR="002013F7" w:rsidRPr="00942566" w14:paraId="16ABAAA1" w14:textId="77777777" w:rsidTr="002E383F">
        <w:trPr>
          <w:gridAfter w:val="20"/>
          <w:wAfter w:w="5990" w:type="dxa"/>
          <w:trHeight w:val="287"/>
        </w:trPr>
        <w:tc>
          <w:tcPr>
            <w:tcW w:w="4285" w:type="dxa"/>
            <w:gridSpan w:val="9"/>
            <w:tcBorders>
              <w:top w:val="single" w:sz="8" w:space="0" w:color="000000"/>
              <w:left w:val="single" w:sz="8" w:space="0" w:color="000000"/>
              <w:bottom w:val="single" w:sz="8" w:space="0" w:color="000000"/>
              <w:right w:val="single" w:sz="8" w:space="0" w:color="auto"/>
            </w:tcBorders>
            <w:shd w:val="clear" w:color="auto" w:fill="FFFFFF"/>
            <w:tcMar>
              <w:top w:w="0" w:type="dxa"/>
              <w:left w:w="34" w:type="dxa"/>
              <w:bottom w:w="0" w:type="dxa"/>
              <w:right w:w="34" w:type="dxa"/>
            </w:tcMar>
            <w:vAlign w:val="center"/>
            <w:hideMark/>
          </w:tcPr>
          <w:p w14:paraId="4725F819" w14:textId="77777777" w:rsidR="002013F7" w:rsidRPr="002013F7" w:rsidRDefault="002013F7" w:rsidP="002013F7">
            <w:pPr>
              <w:spacing w:after="0" w:line="240" w:lineRule="auto"/>
              <w:jc w:val="center"/>
              <w:rPr>
                <w:rFonts w:ascii="Times New Roman" w:eastAsia="Times New Roman" w:hAnsi="Times New Roman" w:cs="Times New Roman"/>
                <w:b/>
                <w:color w:val="000000"/>
                <w:sz w:val="19"/>
                <w:szCs w:val="19"/>
                <w:lang w:val="ru-RU"/>
              </w:rPr>
            </w:pPr>
            <w:r w:rsidRPr="002013F7">
              <w:rPr>
                <w:rFonts w:ascii="Times New Roman" w:eastAsia="Times New Roman" w:hAnsi="Times New Roman" w:cs="Times New Roman"/>
                <w:b/>
                <w:color w:val="000000"/>
                <w:sz w:val="14"/>
                <w:szCs w:val="19"/>
                <w:lang w:val="ru-RU"/>
              </w:rPr>
              <w:t>Распределение часов дисциплины по семестрам</w:t>
            </w:r>
          </w:p>
        </w:tc>
      </w:tr>
      <w:tr w:rsidR="002013F7" w:rsidRPr="002013F7" w14:paraId="5B161B59"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52BDAA45"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Семестр</w:t>
            </w:r>
          </w:p>
          <w:p w14:paraId="5139F35B"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(&lt;Курс&gt;.&lt;Семестр на курсе&gt;)</w:t>
            </w:r>
          </w:p>
        </w:tc>
        <w:tc>
          <w:tcPr>
            <w:tcW w:w="1090" w:type="dxa"/>
            <w:gridSpan w:val="3"/>
            <w:tcBorders>
              <w:top w:val="single" w:sz="8" w:space="0" w:color="auto"/>
              <w:left w:val="single" w:sz="8" w:space="0" w:color="auto"/>
              <w:bottom w:val="single" w:sz="8" w:space="0" w:color="auto"/>
              <w:right w:val="single" w:sz="8" w:space="0" w:color="auto"/>
            </w:tcBorders>
            <w:vAlign w:val="center"/>
            <w:hideMark/>
          </w:tcPr>
          <w:p w14:paraId="3739BF2E" w14:textId="77777777" w:rsidR="002013F7" w:rsidRPr="002013F7" w:rsidRDefault="002013F7" w:rsidP="002013F7">
            <w:pPr>
              <w:spacing w:after="0" w:line="240" w:lineRule="auto"/>
              <w:jc w:val="center"/>
              <w:rPr>
                <w:rFonts w:ascii="Times New Roman" w:eastAsia="Times New Roman" w:hAnsi="Times New Roman" w:cs="Times New Roman"/>
                <w:b/>
                <w:color w:val="000000"/>
                <w:sz w:val="19"/>
                <w:szCs w:val="19"/>
                <w:lang w:val="ru-RU"/>
              </w:rPr>
            </w:pPr>
            <w:r w:rsidRPr="002013F7">
              <w:rPr>
                <w:rFonts w:ascii="Times New Roman" w:eastAsia="Times New Roman" w:hAnsi="Times New Roman" w:cs="Times New Roman"/>
                <w:b/>
                <w:color w:val="000000"/>
                <w:sz w:val="19"/>
                <w:szCs w:val="19"/>
                <w:lang w:val="ru-RU"/>
              </w:rPr>
              <w:t>5 (1)</w:t>
            </w:r>
          </w:p>
        </w:tc>
        <w:tc>
          <w:tcPr>
            <w:tcW w:w="1181" w:type="dxa"/>
            <w:gridSpan w:val="4"/>
            <w:tcBorders>
              <w:top w:val="single" w:sz="8" w:space="0" w:color="auto"/>
              <w:left w:val="single" w:sz="8" w:space="0" w:color="auto"/>
              <w:bottom w:val="single" w:sz="8" w:space="0" w:color="auto"/>
              <w:right w:val="single" w:sz="8" w:space="0" w:color="auto"/>
            </w:tcBorders>
            <w:vAlign w:val="center"/>
            <w:hideMark/>
          </w:tcPr>
          <w:p w14:paraId="3D680860" w14:textId="77777777" w:rsidR="002013F7" w:rsidRPr="002013F7" w:rsidRDefault="002013F7" w:rsidP="002013F7">
            <w:pPr>
              <w:spacing w:after="0" w:line="240" w:lineRule="auto"/>
              <w:jc w:val="center"/>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b/>
                <w:color w:val="000000"/>
                <w:sz w:val="19"/>
                <w:szCs w:val="19"/>
                <w:lang w:val="ru-RU"/>
              </w:rPr>
              <w:t>Итого</w:t>
            </w:r>
          </w:p>
        </w:tc>
      </w:tr>
      <w:tr w:rsidR="002013F7" w:rsidRPr="002013F7" w14:paraId="5CC27AC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7A240251"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Недель</w:t>
            </w:r>
          </w:p>
        </w:tc>
        <w:tc>
          <w:tcPr>
            <w:tcW w:w="538" w:type="dxa"/>
            <w:tcBorders>
              <w:top w:val="single" w:sz="8" w:space="0" w:color="auto"/>
              <w:left w:val="single" w:sz="8" w:space="0" w:color="auto"/>
              <w:bottom w:val="single" w:sz="8" w:space="0" w:color="auto"/>
              <w:right w:val="single" w:sz="4" w:space="0" w:color="auto"/>
            </w:tcBorders>
          </w:tcPr>
          <w:p w14:paraId="5279C739"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p>
        </w:tc>
        <w:tc>
          <w:tcPr>
            <w:tcW w:w="552" w:type="dxa"/>
            <w:gridSpan w:val="2"/>
            <w:tcBorders>
              <w:top w:val="single" w:sz="8" w:space="0" w:color="auto"/>
              <w:left w:val="single" w:sz="4" w:space="0" w:color="auto"/>
              <w:bottom w:val="single" w:sz="8" w:space="0" w:color="auto"/>
              <w:right w:val="single" w:sz="8" w:space="0" w:color="auto"/>
            </w:tcBorders>
          </w:tcPr>
          <w:p w14:paraId="24DCC1D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c>
          <w:tcPr>
            <w:tcW w:w="555" w:type="dxa"/>
            <w:tcBorders>
              <w:top w:val="single" w:sz="8" w:space="0" w:color="auto"/>
              <w:left w:val="single" w:sz="8" w:space="0" w:color="auto"/>
              <w:bottom w:val="single" w:sz="8" w:space="0" w:color="auto"/>
              <w:right w:val="single" w:sz="4" w:space="0" w:color="auto"/>
            </w:tcBorders>
          </w:tcPr>
          <w:p w14:paraId="4404BFFA"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c>
          <w:tcPr>
            <w:tcW w:w="626" w:type="dxa"/>
            <w:gridSpan w:val="3"/>
            <w:tcBorders>
              <w:top w:val="single" w:sz="8" w:space="0" w:color="auto"/>
              <w:left w:val="single" w:sz="4" w:space="0" w:color="auto"/>
              <w:bottom w:val="single" w:sz="8" w:space="0" w:color="auto"/>
              <w:right w:val="single" w:sz="8" w:space="0" w:color="auto"/>
            </w:tcBorders>
          </w:tcPr>
          <w:p w14:paraId="0545AB1F"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r>
      <w:tr w:rsidR="002013F7" w:rsidRPr="002013F7" w14:paraId="31E479ED"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2BEE3A08" w14:textId="77777777" w:rsidR="002013F7" w:rsidRPr="002013F7" w:rsidRDefault="002013F7" w:rsidP="002013F7">
            <w:pPr>
              <w:spacing w:after="0" w:line="240" w:lineRule="auto"/>
              <w:jc w:val="center"/>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Вид занятий</w:t>
            </w:r>
          </w:p>
        </w:tc>
        <w:tc>
          <w:tcPr>
            <w:tcW w:w="538" w:type="dxa"/>
            <w:tcBorders>
              <w:top w:val="single" w:sz="8" w:space="0" w:color="auto"/>
              <w:left w:val="single" w:sz="8" w:space="0" w:color="auto"/>
              <w:bottom w:val="single" w:sz="8" w:space="0" w:color="auto"/>
              <w:right w:val="single" w:sz="8" w:space="0" w:color="auto"/>
            </w:tcBorders>
            <w:vAlign w:val="center"/>
            <w:hideMark/>
          </w:tcPr>
          <w:p w14:paraId="6D350EC8"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УП</w:t>
            </w:r>
          </w:p>
        </w:tc>
        <w:tc>
          <w:tcPr>
            <w:tcW w:w="552" w:type="dxa"/>
            <w:gridSpan w:val="2"/>
            <w:tcBorders>
              <w:top w:val="single" w:sz="8" w:space="0" w:color="auto"/>
              <w:left w:val="single" w:sz="8" w:space="0" w:color="auto"/>
              <w:bottom w:val="single" w:sz="8" w:space="0" w:color="auto"/>
              <w:right w:val="single" w:sz="8" w:space="0" w:color="auto"/>
            </w:tcBorders>
            <w:vAlign w:val="center"/>
            <w:hideMark/>
          </w:tcPr>
          <w:p w14:paraId="2785129B"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РП</w:t>
            </w:r>
          </w:p>
        </w:tc>
        <w:tc>
          <w:tcPr>
            <w:tcW w:w="555" w:type="dxa"/>
            <w:tcBorders>
              <w:top w:val="single" w:sz="8" w:space="0" w:color="auto"/>
              <w:left w:val="single" w:sz="8" w:space="0" w:color="auto"/>
              <w:bottom w:val="single" w:sz="8" w:space="0" w:color="auto"/>
              <w:right w:val="single" w:sz="8" w:space="0" w:color="auto"/>
            </w:tcBorders>
            <w:vAlign w:val="center"/>
            <w:hideMark/>
          </w:tcPr>
          <w:p w14:paraId="37279934"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УП</w:t>
            </w:r>
          </w:p>
        </w:tc>
        <w:tc>
          <w:tcPr>
            <w:tcW w:w="626" w:type="dxa"/>
            <w:gridSpan w:val="3"/>
            <w:tcBorders>
              <w:top w:val="single" w:sz="8" w:space="0" w:color="auto"/>
              <w:left w:val="single" w:sz="8" w:space="0" w:color="auto"/>
              <w:bottom w:val="single" w:sz="8" w:space="0" w:color="auto"/>
              <w:right w:val="single" w:sz="8" w:space="0" w:color="auto"/>
            </w:tcBorders>
            <w:vAlign w:val="center"/>
            <w:hideMark/>
          </w:tcPr>
          <w:p w14:paraId="052D3204" w14:textId="77777777" w:rsidR="002013F7" w:rsidRPr="002013F7" w:rsidRDefault="002013F7" w:rsidP="002013F7">
            <w:pPr>
              <w:spacing w:after="0" w:line="240" w:lineRule="auto"/>
              <w:rPr>
                <w:rFonts w:ascii="Times New Roman" w:eastAsia="Times New Roman" w:hAnsi="Times New Roman" w:cs="Times New Roman"/>
                <w:color w:val="000000"/>
                <w:sz w:val="13"/>
                <w:szCs w:val="13"/>
                <w:lang w:val="ru-RU"/>
              </w:rPr>
            </w:pPr>
            <w:r w:rsidRPr="002013F7">
              <w:rPr>
                <w:rFonts w:ascii="Times New Roman" w:eastAsia="Times New Roman" w:hAnsi="Times New Roman" w:cs="Times New Roman"/>
                <w:color w:val="000000"/>
                <w:sz w:val="13"/>
                <w:szCs w:val="13"/>
                <w:lang w:val="ru-RU"/>
              </w:rPr>
              <w:t>РП</w:t>
            </w:r>
          </w:p>
        </w:tc>
      </w:tr>
      <w:tr w:rsidR="002013F7" w:rsidRPr="002013F7" w14:paraId="58AAEB9C"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52654F6"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Лекции</w:t>
            </w:r>
          </w:p>
        </w:tc>
        <w:tc>
          <w:tcPr>
            <w:tcW w:w="538" w:type="dxa"/>
            <w:tcBorders>
              <w:top w:val="single" w:sz="8" w:space="0" w:color="auto"/>
              <w:left w:val="single" w:sz="8" w:space="0" w:color="auto"/>
              <w:bottom w:val="single" w:sz="8" w:space="0" w:color="auto"/>
              <w:right w:val="single" w:sz="8" w:space="0" w:color="auto"/>
            </w:tcBorders>
            <w:hideMark/>
          </w:tcPr>
          <w:p w14:paraId="4A962F5E"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4</w:t>
            </w:r>
          </w:p>
        </w:tc>
        <w:tc>
          <w:tcPr>
            <w:tcW w:w="552" w:type="dxa"/>
            <w:gridSpan w:val="2"/>
            <w:tcBorders>
              <w:top w:val="single" w:sz="8" w:space="0" w:color="auto"/>
              <w:left w:val="single" w:sz="8" w:space="0" w:color="auto"/>
              <w:bottom w:val="single" w:sz="8" w:space="0" w:color="auto"/>
              <w:right w:val="single" w:sz="8" w:space="0" w:color="auto"/>
            </w:tcBorders>
            <w:hideMark/>
          </w:tcPr>
          <w:p w14:paraId="7EA4065B"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555" w:type="dxa"/>
            <w:tcBorders>
              <w:top w:val="single" w:sz="8" w:space="0" w:color="auto"/>
              <w:left w:val="single" w:sz="8" w:space="0" w:color="auto"/>
              <w:bottom w:val="single" w:sz="8" w:space="0" w:color="auto"/>
              <w:right w:val="single" w:sz="8" w:space="0" w:color="auto"/>
            </w:tcBorders>
            <w:hideMark/>
          </w:tcPr>
          <w:p w14:paraId="7594CFC2"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626" w:type="dxa"/>
            <w:gridSpan w:val="3"/>
            <w:tcBorders>
              <w:top w:val="single" w:sz="8" w:space="0" w:color="auto"/>
              <w:left w:val="single" w:sz="8" w:space="0" w:color="auto"/>
              <w:bottom w:val="single" w:sz="8" w:space="0" w:color="auto"/>
              <w:right w:val="single" w:sz="8" w:space="0" w:color="auto"/>
            </w:tcBorders>
            <w:hideMark/>
          </w:tcPr>
          <w:p w14:paraId="68F34BA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r>
      <w:tr w:rsidR="002013F7" w:rsidRPr="002013F7" w14:paraId="2D6060A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01DAF9E"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Лабораторные (практические)</w:t>
            </w:r>
          </w:p>
        </w:tc>
        <w:tc>
          <w:tcPr>
            <w:tcW w:w="538" w:type="dxa"/>
            <w:tcBorders>
              <w:top w:val="single" w:sz="8" w:space="0" w:color="auto"/>
              <w:left w:val="single" w:sz="8" w:space="0" w:color="auto"/>
              <w:bottom w:val="single" w:sz="8" w:space="0" w:color="auto"/>
              <w:right w:val="single" w:sz="8" w:space="0" w:color="auto"/>
            </w:tcBorders>
            <w:hideMark/>
          </w:tcPr>
          <w:p w14:paraId="7DE7021B"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4</w:t>
            </w:r>
          </w:p>
        </w:tc>
        <w:tc>
          <w:tcPr>
            <w:tcW w:w="552" w:type="dxa"/>
            <w:gridSpan w:val="2"/>
            <w:tcBorders>
              <w:top w:val="single" w:sz="8" w:space="0" w:color="auto"/>
              <w:left w:val="single" w:sz="8" w:space="0" w:color="auto"/>
              <w:bottom w:val="single" w:sz="8" w:space="0" w:color="auto"/>
              <w:right w:val="single" w:sz="8" w:space="0" w:color="auto"/>
            </w:tcBorders>
            <w:hideMark/>
          </w:tcPr>
          <w:p w14:paraId="2248D17A"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555" w:type="dxa"/>
            <w:tcBorders>
              <w:top w:val="single" w:sz="8" w:space="0" w:color="auto"/>
              <w:left w:val="single" w:sz="8" w:space="0" w:color="auto"/>
              <w:bottom w:val="single" w:sz="8" w:space="0" w:color="auto"/>
              <w:right w:val="single" w:sz="8" w:space="0" w:color="auto"/>
            </w:tcBorders>
            <w:hideMark/>
          </w:tcPr>
          <w:p w14:paraId="5E98FEF9"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c>
          <w:tcPr>
            <w:tcW w:w="626" w:type="dxa"/>
            <w:gridSpan w:val="3"/>
            <w:tcBorders>
              <w:top w:val="single" w:sz="8" w:space="0" w:color="auto"/>
              <w:left w:val="single" w:sz="8" w:space="0" w:color="auto"/>
              <w:bottom w:val="single" w:sz="8" w:space="0" w:color="auto"/>
              <w:right w:val="single" w:sz="8" w:space="0" w:color="auto"/>
            </w:tcBorders>
            <w:hideMark/>
          </w:tcPr>
          <w:p w14:paraId="2E7A8581"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4</w:t>
            </w:r>
          </w:p>
        </w:tc>
      </w:tr>
      <w:tr w:rsidR="002013F7" w:rsidRPr="002013F7" w14:paraId="3EF9E0D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569E39A"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Курсовое проектирование</w:t>
            </w:r>
          </w:p>
        </w:tc>
        <w:tc>
          <w:tcPr>
            <w:tcW w:w="538" w:type="dxa"/>
            <w:tcBorders>
              <w:top w:val="single" w:sz="8" w:space="0" w:color="auto"/>
              <w:left w:val="single" w:sz="8" w:space="0" w:color="auto"/>
              <w:bottom w:val="single" w:sz="8" w:space="0" w:color="auto"/>
              <w:right w:val="single" w:sz="8" w:space="0" w:color="auto"/>
            </w:tcBorders>
            <w:hideMark/>
          </w:tcPr>
          <w:p w14:paraId="2A4D767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78C6A62B"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7E1B1E2"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8722B7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1CDEE6C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332D6C5"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Консультации</w:t>
            </w:r>
          </w:p>
        </w:tc>
        <w:tc>
          <w:tcPr>
            <w:tcW w:w="538" w:type="dxa"/>
            <w:tcBorders>
              <w:top w:val="single" w:sz="8" w:space="0" w:color="auto"/>
              <w:left w:val="single" w:sz="8" w:space="0" w:color="auto"/>
              <w:bottom w:val="single" w:sz="8" w:space="0" w:color="auto"/>
              <w:right w:val="single" w:sz="8" w:space="0" w:color="auto"/>
            </w:tcBorders>
            <w:hideMark/>
          </w:tcPr>
          <w:p w14:paraId="20660E6C"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p>
        </w:tc>
        <w:tc>
          <w:tcPr>
            <w:tcW w:w="552" w:type="dxa"/>
            <w:gridSpan w:val="2"/>
            <w:tcBorders>
              <w:top w:val="single" w:sz="8" w:space="0" w:color="auto"/>
              <w:left w:val="single" w:sz="8" w:space="0" w:color="auto"/>
              <w:bottom w:val="single" w:sz="8" w:space="0" w:color="auto"/>
              <w:right w:val="single" w:sz="8" w:space="0" w:color="auto"/>
            </w:tcBorders>
            <w:hideMark/>
          </w:tcPr>
          <w:p w14:paraId="06440A52"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p>
        </w:tc>
        <w:tc>
          <w:tcPr>
            <w:tcW w:w="555" w:type="dxa"/>
            <w:tcBorders>
              <w:top w:val="single" w:sz="8" w:space="0" w:color="auto"/>
              <w:left w:val="single" w:sz="8" w:space="0" w:color="auto"/>
              <w:bottom w:val="single" w:sz="8" w:space="0" w:color="auto"/>
              <w:right w:val="single" w:sz="8" w:space="0" w:color="auto"/>
            </w:tcBorders>
            <w:hideMark/>
          </w:tcPr>
          <w:p w14:paraId="7B4CB165"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p>
        </w:tc>
        <w:tc>
          <w:tcPr>
            <w:tcW w:w="626" w:type="dxa"/>
            <w:gridSpan w:val="3"/>
            <w:tcBorders>
              <w:top w:val="single" w:sz="8" w:space="0" w:color="auto"/>
              <w:left w:val="single" w:sz="8" w:space="0" w:color="auto"/>
              <w:bottom w:val="single" w:sz="8" w:space="0" w:color="auto"/>
              <w:right w:val="single" w:sz="8" w:space="0" w:color="auto"/>
            </w:tcBorders>
            <w:hideMark/>
          </w:tcPr>
          <w:p w14:paraId="483E6614"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p>
        </w:tc>
      </w:tr>
      <w:tr w:rsidR="002013F7" w:rsidRPr="002013F7" w14:paraId="42118944"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2E494900"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КСР</w:t>
            </w:r>
          </w:p>
        </w:tc>
        <w:tc>
          <w:tcPr>
            <w:tcW w:w="538" w:type="dxa"/>
            <w:tcBorders>
              <w:top w:val="single" w:sz="8" w:space="0" w:color="auto"/>
              <w:left w:val="single" w:sz="8" w:space="0" w:color="auto"/>
              <w:bottom w:val="single" w:sz="8" w:space="0" w:color="auto"/>
              <w:right w:val="single" w:sz="8" w:space="0" w:color="auto"/>
            </w:tcBorders>
            <w:hideMark/>
          </w:tcPr>
          <w:p w14:paraId="4C82488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c>
          <w:tcPr>
            <w:tcW w:w="552" w:type="dxa"/>
            <w:gridSpan w:val="2"/>
            <w:tcBorders>
              <w:top w:val="single" w:sz="8" w:space="0" w:color="auto"/>
              <w:left w:val="single" w:sz="8" w:space="0" w:color="auto"/>
              <w:bottom w:val="single" w:sz="8" w:space="0" w:color="auto"/>
              <w:right w:val="single" w:sz="8" w:space="0" w:color="auto"/>
            </w:tcBorders>
            <w:hideMark/>
          </w:tcPr>
          <w:p w14:paraId="3D249651"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c>
          <w:tcPr>
            <w:tcW w:w="555" w:type="dxa"/>
            <w:tcBorders>
              <w:top w:val="single" w:sz="8" w:space="0" w:color="auto"/>
              <w:left w:val="single" w:sz="8" w:space="0" w:color="auto"/>
              <w:bottom w:val="single" w:sz="8" w:space="0" w:color="auto"/>
              <w:right w:val="single" w:sz="8" w:space="0" w:color="auto"/>
            </w:tcBorders>
            <w:hideMark/>
          </w:tcPr>
          <w:p w14:paraId="3FA77B44"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c>
          <w:tcPr>
            <w:tcW w:w="626" w:type="dxa"/>
            <w:gridSpan w:val="3"/>
            <w:tcBorders>
              <w:top w:val="single" w:sz="8" w:space="0" w:color="auto"/>
              <w:left w:val="single" w:sz="8" w:space="0" w:color="auto"/>
              <w:bottom w:val="single" w:sz="8" w:space="0" w:color="auto"/>
              <w:right w:val="single" w:sz="8" w:space="0" w:color="auto"/>
            </w:tcBorders>
            <w:hideMark/>
          </w:tcPr>
          <w:p w14:paraId="1730B161"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2</w:t>
            </w:r>
          </w:p>
        </w:tc>
      </w:tr>
      <w:tr w:rsidR="002013F7" w:rsidRPr="002013F7" w14:paraId="5D04AA30"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35CBC3EE"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КонР</w:t>
            </w:r>
          </w:p>
        </w:tc>
        <w:tc>
          <w:tcPr>
            <w:tcW w:w="538" w:type="dxa"/>
            <w:tcBorders>
              <w:top w:val="single" w:sz="8" w:space="0" w:color="auto"/>
              <w:left w:val="single" w:sz="8" w:space="0" w:color="auto"/>
              <w:bottom w:val="single" w:sz="8" w:space="0" w:color="auto"/>
              <w:right w:val="single" w:sz="8" w:space="0" w:color="auto"/>
            </w:tcBorders>
            <w:hideMark/>
          </w:tcPr>
          <w:p w14:paraId="65284D3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562702F5"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31A951E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47B745FC"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1FE0572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701E4E2"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КРА (зачет)</w:t>
            </w:r>
          </w:p>
        </w:tc>
        <w:tc>
          <w:tcPr>
            <w:tcW w:w="538" w:type="dxa"/>
            <w:tcBorders>
              <w:top w:val="single" w:sz="8" w:space="0" w:color="auto"/>
              <w:left w:val="single" w:sz="8" w:space="0" w:color="auto"/>
              <w:bottom w:val="single" w:sz="8" w:space="0" w:color="auto"/>
              <w:right w:val="single" w:sz="8" w:space="0" w:color="auto"/>
            </w:tcBorders>
            <w:hideMark/>
          </w:tcPr>
          <w:p w14:paraId="3EB665BA"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0,2</w:t>
            </w:r>
          </w:p>
        </w:tc>
        <w:tc>
          <w:tcPr>
            <w:tcW w:w="552" w:type="dxa"/>
            <w:gridSpan w:val="2"/>
            <w:tcBorders>
              <w:top w:val="single" w:sz="8" w:space="0" w:color="auto"/>
              <w:left w:val="single" w:sz="8" w:space="0" w:color="auto"/>
              <w:bottom w:val="single" w:sz="8" w:space="0" w:color="auto"/>
              <w:right w:val="single" w:sz="8" w:space="0" w:color="auto"/>
            </w:tcBorders>
            <w:hideMark/>
          </w:tcPr>
          <w:p w14:paraId="7669702D"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0,2</w:t>
            </w:r>
          </w:p>
        </w:tc>
        <w:tc>
          <w:tcPr>
            <w:tcW w:w="555" w:type="dxa"/>
            <w:tcBorders>
              <w:top w:val="single" w:sz="8" w:space="0" w:color="auto"/>
              <w:left w:val="single" w:sz="8" w:space="0" w:color="auto"/>
              <w:bottom w:val="single" w:sz="8" w:space="0" w:color="auto"/>
              <w:right w:val="single" w:sz="8" w:space="0" w:color="auto"/>
            </w:tcBorders>
            <w:hideMark/>
          </w:tcPr>
          <w:p w14:paraId="460165D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0,2</w:t>
            </w:r>
          </w:p>
        </w:tc>
        <w:tc>
          <w:tcPr>
            <w:tcW w:w="626" w:type="dxa"/>
            <w:gridSpan w:val="3"/>
            <w:tcBorders>
              <w:top w:val="single" w:sz="8" w:space="0" w:color="auto"/>
              <w:left w:val="single" w:sz="8" w:space="0" w:color="auto"/>
              <w:bottom w:val="single" w:sz="8" w:space="0" w:color="auto"/>
              <w:right w:val="single" w:sz="8" w:space="0" w:color="auto"/>
            </w:tcBorders>
            <w:hideMark/>
          </w:tcPr>
          <w:p w14:paraId="3EAD77F9"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0,2</w:t>
            </w:r>
          </w:p>
        </w:tc>
      </w:tr>
      <w:tr w:rsidR="002013F7" w:rsidRPr="002013F7" w14:paraId="6D34CF8C"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C7B9EB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КРА (экзамен)</w:t>
            </w:r>
          </w:p>
        </w:tc>
        <w:tc>
          <w:tcPr>
            <w:tcW w:w="538" w:type="dxa"/>
            <w:tcBorders>
              <w:top w:val="single" w:sz="8" w:space="0" w:color="auto"/>
              <w:left w:val="single" w:sz="8" w:space="0" w:color="auto"/>
              <w:bottom w:val="single" w:sz="8" w:space="0" w:color="auto"/>
              <w:right w:val="single" w:sz="8" w:space="0" w:color="auto"/>
            </w:tcBorders>
            <w:hideMark/>
          </w:tcPr>
          <w:p w14:paraId="2D85043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62FF5FC3"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A099500"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5CA6270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sz w:val="24"/>
                <w:szCs w:val="24"/>
                <w:lang w:val="ru-RU" w:eastAsia="ru-RU"/>
              </w:rPr>
              <w:t>-</w:t>
            </w:r>
          </w:p>
        </w:tc>
      </w:tr>
      <w:tr w:rsidR="002013F7" w:rsidRPr="002013F7" w14:paraId="7FAB62D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1E0B260C"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 том числе инт.</w:t>
            </w:r>
          </w:p>
        </w:tc>
        <w:tc>
          <w:tcPr>
            <w:tcW w:w="538" w:type="dxa"/>
            <w:tcBorders>
              <w:top w:val="single" w:sz="8" w:space="0" w:color="auto"/>
              <w:left w:val="single" w:sz="8" w:space="0" w:color="auto"/>
              <w:bottom w:val="single" w:sz="8" w:space="0" w:color="auto"/>
              <w:right w:val="single" w:sz="8" w:space="0" w:color="auto"/>
            </w:tcBorders>
            <w:hideMark/>
          </w:tcPr>
          <w:p w14:paraId="2CBF5B5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441F4523"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EAC1C37"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BC3554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0DFB57B3"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CFB374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В том числе электрон.</w:t>
            </w:r>
          </w:p>
        </w:tc>
        <w:tc>
          <w:tcPr>
            <w:tcW w:w="538" w:type="dxa"/>
            <w:tcBorders>
              <w:top w:val="single" w:sz="8" w:space="0" w:color="auto"/>
              <w:left w:val="single" w:sz="8" w:space="0" w:color="auto"/>
              <w:bottom w:val="single" w:sz="8" w:space="0" w:color="auto"/>
              <w:right w:val="single" w:sz="8" w:space="0" w:color="auto"/>
            </w:tcBorders>
            <w:hideMark/>
          </w:tcPr>
          <w:p w14:paraId="7C849E1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2" w:type="dxa"/>
            <w:gridSpan w:val="2"/>
            <w:tcBorders>
              <w:top w:val="single" w:sz="8" w:space="0" w:color="auto"/>
              <w:left w:val="single" w:sz="8" w:space="0" w:color="auto"/>
              <w:bottom w:val="single" w:sz="8" w:space="0" w:color="auto"/>
              <w:right w:val="single" w:sz="8" w:space="0" w:color="auto"/>
            </w:tcBorders>
            <w:hideMark/>
          </w:tcPr>
          <w:p w14:paraId="06B1EFF0"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555" w:type="dxa"/>
            <w:tcBorders>
              <w:top w:val="single" w:sz="8" w:space="0" w:color="auto"/>
              <w:left w:val="single" w:sz="8" w:space="0" w:color="auto"/>
              <w:bottom w:val="single" w:sz="8" w:space="0" w:color="auto"/>
              <w:right w:val="single" w:sz="8" w:space="0" w:color="auto"/>
            </w:tcBorders>
            <w:hideMark/>
          </w:tcPr>
          <w:p w14:paraId="734E8F58"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c>
          <w:tcPr>
            <w:tcW w:w="626" w:type="dxa"/>
            <w:gridSpan w:val="3"/>
            <w:tcBorders>
              <w:top w:val="single" w:sz="8" w:space="0" w:color="auto"/>
              <w:left w:val="single" w:sz="8" w:space="0" w:color="auto"/>
              <w:bottom w:val="single" w:sz="8" w:space="0" w:color="auto"/>
              <w:right w:val="single" w:sz="8" w:space="0" w:color="auto"/>
            </w:tcBorders>
            <w:hideMark/>
          </w:tcPr>
          <w:p w14:paraId="27DE15E9"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w:t>
            </w:r>
          </w:p>
        </w:tc>
      </w:tr>
      <w:tr w:rsidR="002013F7" w:rsidRPr="002013F7" w14:paraId="61A2E536"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7E602F83"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Итого ауд.</w:t>
            </w:r>
          </w:p>
        </w:tc>
        <w:tc>
          <w:tcPr>
            <w:tcW w:w="538" w:type="dxa"/>
            <w:tcBorders>
              <w:top w:val="single" w:sz="8" w:space="0" w:color="auto"/>
              <w:left w:val="single" w:sz="8" w:space="0" w:color="auto"/>
              <w:bottom w:val="single" w:sz="8" w:space="0" w:color="auto"/>
              <w:right w:val="single" w:sz="8" w:space="0" w:color="auto"/>
            </w:tcBorders>
            <w:hideMark/>
          </w:tcPr>
          <w:p w14:paraId="4B0BAB5A"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10,2</w:t>
            </w:r>
          </w:p>
        </w:tc>
        <w:tc>
          <w:tcPr>
            <w:tcW w:w="552" w:type="dxa"/>
            <w:gridSpan w:val="2"/>
            <w:tcBorders>
              <w:top w:val="single" w:sz="8" w:space="0" w:color="auto"/>
              <w:left w:val="single" w:sz="8" w:space="0" w:color="auto"/>
              <w:bottom w:val="single" w:sz="8" w:space="0" w:color="auto"/>
              <w:right w:val="single" w:sz="8" w:space="0" w:color="auto"/>
            </w:tcBorders>
            <w:hideMark/>
          </w:tcPr>
          <w:p w14:paraId="19B971CA"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555" w:type="dxa"/>
            <w:tcBorders>
              <w:top w:val="single" w:sz="8" w:space="0" w:color="auto"/>
              <w:left w:val="single" w:sz="8" w:space="0" w:color="auto"/>
              <w:bottom w:val="single" w:sz="8" w:space="0" w:color="auto"/>
              <w:right w:val="single" w:sz="8" w:space="0" w:color="auto"/>
            </w:tcBorders>
            <w:hideMark/>
          </w:tcPr>
          <w:p w14:paraId="7A4F20E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626" w:type="dxa"/>
            <w:gridSpan w:val="3"/>
            <w:tcBorders>
              <w:top w:val="single" w:sz="8" w:space="0" w:color="auto"/>
              <w:left w:val="single" w:sz="8" w:space="0" w:color="auto"/>
              <w:bottom w:val="single" w:sz="8" w:space="0" w:color="auto"/>
              <w:right w:val="single" w:sz="8" w:space="0" w:color="auto"/>
            </w:tcBorders>
            <w:hideMark/>
          </w:tcPr>
          <w:p w14:paraId="48AE4BE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r>
      <w:tr w:rsidR="002013F7" w:rsidRPr="002013F7" w14:paraId="0A3FE0F5"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14031F7"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Контактная работа</w:t>
            </w:r>
          </w:p>
        </w:tc>
        <w:tc>
          <w:tcPr>
            <w:tcW w:w="538" w:type="dxa"/>
            <w:tcBorders>
              <w:top w:val="single" w:sz="8" w:space="0" w:color="auto"/>
              <w:left w:val="single" w:sz="8" w:space="0" w:color="auto"/>
              <w:bottom w:val="single" w:sz="8" w:space="0" w:color="auto"/>
              <w:right w:val="single" w:sz="8" w:space="0" w:color="auto"/>
            </w:tcBorders>
            <w:hideMark/>
          </w:tcPr>
          <w:p w14:paraId="56C9B967"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10,2</w:t>
            </w:r>
          </w:p>
        </w:tc>
        <w:tc>
          <w:tcPr>
            <w:tcW w:w="552" w:type="dxa"/>
            <w:gridSpan w:val="2"/>
            <w:tcBorders>
              <w:top w:val="single" w:sz="8" w:space="0" w:color="auto"/>
              <w:left w:val="single" w:sz="8" w:space="0" w:color="auto"/>
              <w:bottom w:val="single" w:sz="8" w:space="0" w:color="auto"/>
              <w:right w:val="single" w:sz="8" w:space="0" w:color="auto"/>
            </w:tcBorders>
            <w:hideMark/>
          </w:tcPr>
          <w:p w14:paraId="13DA9B1B"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555" w:type="dxa"/>
            <w:tcBorders>
              <w:top w:val="single" w:sz="8" w:space="0" w:color="auto"/>
              <w:left w:val="single" w:sz="8" w:space="0" w:color="auto"/>
              <w:bottom w:val="single" w:sz="8" w:space="0" w:color="auto"/>
              <w:right w:val="single" w:sz="8" w:space="0" w:color="auto"/>
            </w:tcBorders>
            <w:hideMark/>
          </w:tcPr>
          <w:p w14:paraId="447D29D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c>
          <w:tcPr>
            <w:tcW w:w="626" w:type="dxa"/>
            <w:gridSpan w:val="3"/>
            <w:tcBorders>
              <w:top w:val="single" w:sz="8" w:space="0" w:color="auto"/>
              <w:left w:val="single" w:sz="8" w:space="0" w:color="auto"/>
              <w:bottom w:val="single" w:sz="8" w:space="0" w:color="auto"/>
              <w:right w:val="single" w:sz="8" w:space="0" w:color="auto"/>
            </w:tcBorders>
            <w:hideMark/>
          </w:tcPr>
          <w:p w14:paraId="10BBA89A"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10,2</w:t>
            </w:r>
          </w:p>
        </w:tc>
      </w:tr>
      <w:tr w:rsidR="002013F7" w:rsidRPr="002013F7" w14:paraId="58AC8DE1"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4FA5D5A5"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Сам. работа</w:t>
            </w:r>
          </w:p>
        </w:tc>
        <w:tc>
          <w:tcPr>
            <w:tcW w:w="538" w:type="dxa"/>
            <w:tcBorders>
              <w:top w:val="single" w:sz="8" w:space="0" w:color="auto"/>
              <w:left w:val="single" w:sz="8" w:space="0" w:color="auto"/>
              <w:bottom w:val="single" w:sz="8" w:space="0" w:color="auto"/>
              <w:right w:val="single" w:sz="8" w:space="0" w:color="auto"/>
            </w:tcBorders>
            <w:hideMark/>
          </w:tcPr>
          <w:p w14:paraId="2801EF1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58</w:t>
            </w:r>
          </w:p>
        </w:tc>
        <w:tc>
          <w:tcPr>
            <w:tcW w:w="552" w:type="dxa"/>
            <w:gridSpan w:val="2"/>
            <w:tcBorders>
              <w:top w:val="single" w:sz="8" w:space="0" w:color="auto"/>
              <w:left w:val="single" w:sz="8" w:space="0" w:color="auto"/>
              <w:bottom w:val="single" w:sz="8" w:space="0" w:color="auto"/>
              <w:right w:val="single" w:sz="8" w:space="0" w:color="auto"/>
            </w:tcBorders>
            <w:hideMark/>
          </w:tcPr>
          <w:p w14:paraId="6D3DF82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58</w:t>
            </w:r>
          </w:p>
        </w:tc>
        <w:tc>
          <w:tcPr>
            <w:tcW w:w="555" w:type="dxa"/>
            <w:tcBorders>
              <w:top w:val="single" w:sz="8" w:space="0" w:color="auto"/>
              <w:left w:val="single" w:sz="8" w:space="0" w:color="auto"/>
              <w:bottom w:val="single" w:sz="8" w:space="0" w:color="auto"/>
              <w:right w:val="single" w:sz="8" w:space="0" w:color="auto"/>
            </w:tcBorders>
            <w:hideMark/>
          </w:tcPr>
          <w:p w14:paraId="7D65F636"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58</w:t>
            </w:r>
          </w:p>
        </w:tc>
        <w:tc>
          <w:tcPr>
            <w:tcW w:w="626" w:type="dxa"/>
            <w:gridSpan w:val="3"/>
            <w:tcBorders>
              <w:top w:val="single" w:sz="8" w:space="0" w:color="auto"/>
              <w:left w:val="single" w:sz="8" w:space="0" w:color="auto"/>
              <w:bottom w:val="single" w:sz="8" w:space="0" w:color="auto"/>
              <w:right w:val="single" w:sz="8" w:space="0" w:color="auto"/>
            </w:tcBorders>
            <w:hideMark/>
          </w:tcPr>
          <w:p w14:paraId="4BA3742C"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58</w:t>
            </w:r>
          </w:p>
        </w:tc>
      </w:tr>
      <w:tr w:rsidR="002013F7" w:rsidRPr="002013F7" w14:paraId="15BCD9AF"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6ECBDF08"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Часы на контроль</w:t>
            </w:r>
          </w:p>
        </w:tc>
        <w:tc>
          <w:tcPr>
            <w:tcW w:w="538" w:type="dxa"/>
            <w:tcBorders>
              <w:top w:val="single" w:sz="8" w:space="0" w:color="auto"/>
              <w:left w:val="single" w:sz="8" w:space="0" w:color="auto"/>
              <w:bottom w:val="single" w:sz="8" w:space="0" w:color="auto"/>
              <w:right w:val="single" w:sz="8" w:space="0" w:color="auto"/>
            </w:tcBorders>
            <w:hideMark/>
          </w:tcPr>
          <w:p w14:paraId="1E381E22"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3,8</w:t>
            </w:r>
          </w:p>
        </w:tc>
        <w:tc>
          <w:tcPr>
            <w:tcW w:w="552" w:type="dxa"/>
            <w:gridSpan w:val="2"/>
            <w:tcBorders>
              <w:top w:val="single" w:sz="8" w:space="0" w:color="auto"/>
              <w:left w:val="single" w:sz="8" w:space="0" w:color="auto"/>
              <w:bottom w:val="single" w:sz="8" w:space="0" w:color="auto"/>
              <w:right w:val="single" w:sz="8" w:space="0" w:color="auto"/>
            </w:tcBorders>
            <w:hideMark/>
          </w:tcPr>
          <w:p w14:paraId="69E8CB4D"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3,8</w:t>
            </w:r>
          </w:p>
        </w:tc>
        <w:tc>
          <w:tcPr>
            <w:tcW w:w="555" w:type="dxa"/>
            <w:tcBorders>
              <w:top w:val="single" w:sz="8" w:space="0" w:color="auto"/>
              <w:left w:val="single" w:sz="8" w:space="0" w:color="auto"/>
              <w:bottom w:val="single" w:sz="8" w:space="0" w:color="auto"/>
              <w:right w:val="single" w:sz="8" w:space="0" w:color="auto"/>
            </w:tcBorders>
            <w:hideMark/>
          </w:tcPr>
          <w:p w14:paraId="22CC37B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3,8</w:t>
            </w:r>
          </w:p>
        </w:tc>
        <w:tc>
          <w:tcPr>
            <w:tcW w:w="626" w:type="dxa"/>
            <w:gridSpan w:val="3"/>
            <w:tcBorders>
              <w:top w:val="single" w:sz="8" w:space="0" w:color="auto"/>
              <w:left w:val="single" w:sz="8" w:space="0" w:color="auto"/>
              <w:bottom w:val="single" w:sz="8" w:space="0" w:color="auto"/>
              <w:right w:val="single" w:sz="8" w:space="0" w:color="auto"/>
            </w:tcBorders>
            <w:hideMark/>
          </w:tcPr>
          <w:p w14:paraId="0F825328"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3,8</w:t>
            </w:r>
          </w:p>
        </w:tc>
      </w:tr>
      <w:tr w:rsidR="002013F7" w:rsidRPr="002013F7" w14:paraId="655A9AD4" w14:textId="77777777" w:rsidTr="002E383F">
        <w:trPr>
          <w:gridAfter w:val="20"/>
          <w:wAfter w:w="5990" w:type="dxa"/>
          <w:trHeight w:val="20"/>
        </w:trPr>
        <w:tc>
          <w:tcPr>
            <w:tcW w:w="20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9" w:type="dxa"/>
              <w:bottom w:w="0" w:type="dxa"/>
              <w:right w:w="49" w:type="dxa"/>
            </w:tcMar>
            <w:hideMark/>
          </w:tcPr>
          <w:p w14:paraId="08F7D23D" w14:textId="77777777" w:rsidR="002013F7" w:rsidRPr="002013F7" w:rsidRDefault="002013F7" w:rsidP="002013F7">
            <w:pPr>
              <w:spacing w:after="0" w:line="240" w:lineRule="auto"/>
              <w:rPr>
                <w:rFonts w:ascii="Times New Roman" w:eastAsia="Times New Roman" w:hAnsi="Times New Roman" w:cs="Times New Roman"/>
                <w:sz w:val="19"/>
                <w:szCs w:val="19"/>
                <w:lang w:val="ru-RU"/>
              </w:rPr>
            </w:pPr>
            <w:r w:rsidRPr="002013F7">
              <w:rPr>
                <w:rFonts w:ascii="Times New Roman" w:eastAsia="Times New Roman" w:hAnsi="Times New Roman" w:cs="Times New Roman"/>
                <w:color w:val="000000"/>
                <w:sz w:val="19"/>
                <w:szCs w:val="19"/>
                <w:lang w:val="ru-RU"/>
              </w:rPr>
              <w:t>Итого</w:t>
            </w:r>
          </w:p>
        </w:tc>
        <w:tc>
          <w:tcPr>
            <w:tcW w:w="538" w:type="dxa"/>
            <w:tcBorders>
              <w:top w:val="single" w:sz="8" w:space="0" w:color="auto"/>
              <w:left w:val="single" w:sz="8" w:space="0" w:color="auto"/>
              <w:bottom w:val="single" w:sz="8" w:space="0" w:color="auto"/>
              <w:right w:val="single" w:sz="8" w:space="0" w:color="auto"/>
            </w:tcBorders>
            <w:hideMark/>
          </w:tcPr>
          <w:p w14:paraId="26492276" w14:textId="77777777" w:rsidR="002013F7" w:rsidRPr="002013F7" w:rsidRDefault="002013F7" w:rsidP="002013F7">
            <w:pPr>
              <w:spacing w:after="0" w:line="240" w:lineRule="auto"/>
              <w:rPr>
                <w:rFonts w:ascii="Times New Roman" w:eastAsia="Times New Roman" w:hAnsi="Times New Roman" w:cs="Times New Roman"/>
                <w:color w:val="000000"/>
                <w:sz w:val="19"/>
                <w:szCs w:val="19"/>
                <w:lang w:val="ru-RU"/>
              </w:rPr>
            </w:pPr>
            <w:r w:rsidRPr="002013F7">
              <w:rPr>
                <w:rFonts w:ascii="Times New Roman" w:eastAsia="Times New Roman" w:hAnsi="Times New Roman" w:cs="Times New Roman"/>
                <w:color w:val="000000"/>
                <w:sz w:val="19"/>
                <w:szCs w:val="19"/>
                <w:lang w:val="ru-RU"/>
              </w:rPr>
              <w:t>72</w:t>
            </w:r>
          </w:p>
        </w:tc>
        <w:tc>
          <w:tcPr>
            <w:tcW w:w="552" w:type="dxa"/>
            <w:gridSpan w:val="2"/>
            <w:tcBorders>
              <w:top w:val="single" w:sz="8" w:space="0" w:color="auto"/>
              <w:left w:val="single" w:sz="8" w:space="0" w:color="auto"/>
              <w:bottom w:val="single" w:sz="8" w:space="0" w:color="auto"/>
              <w:right w:val="single" w:sz="8" w:space="0" w:color="auto"/>
            </w:tcBorders>
            <w:hideMark/>
          </w:tcPr>
          <w:p w14:paraId="5EBBDA76"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72</w:t>
            </w:r>
          </w:p>
        </w:tc>
        <w:tc>
          <w:tcPr>
            <w:tcW w:w="555" w:type="dxa"/>
            <w:tcBorders>
              <w:top w:val="single" w:sz="8" w:space="0" w:color="auto"/>
              <w:left w:val="single" w:sz="8" w:space="0" w:color="auto"/>
              <w:bottom w:val="single" w:sz="8" w:space="0" w:color="auto"/>
              <w:right w:val="single" w:sz="8" w:space="0" w:color="auto"/>
            </w:tcBorders>
            <w:hideMark/>
          </w:tcPr>
          <w:p w14:paraId="67B8D9A6"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72</w:t>
            </w:r>
          </w:p>
        </w:tc>
        <w:tc>
          <w:tcPr>
            <w:tcW w:w="626" w:type="dxa"/>
            <w:gridSpan w:val="3"/>
            <w:tcBorders>
              <w:top w:val="single" w:sz="8" w:space="0" w:color="auto"/>
              <w:left w:val="single" w:sz="8" w:space="0" w:color="auto"/>
              <w:bottom w:val="single" w:sz="8" w:space="0" w:color="auto"/>
              <w:right w:val="single" w:sz="8" w:space="0" w:color="auto"/>
            </w:tcBorders>
            <w:hideMark/>
          </w:tcPr>
          <w:p w14:paraId="3982AE04" w14:textId="77777777" w:rsidR="002013F7" w:rsidRPr="002013F7" w:rsidRDefault="002013F7" w:rsidP="002013F7">
            <w:pPr>
              <w:spacing w:after="0" w:line="240" w:lineRule="auto"/>
              <w:rPr>
                <w:rFonts w:ascii="Times New Roman" w:eastAsia="Times New Roman" w:hAnsi="Times New Roman" w:cs="Times New Roman"/>
                <w:sz w:val="24"/>
                <w:szCs w:val="24"/>
                <w:lang w:val="ru-RU" w:eastAsia="ru-RU"/>
              </w:rPr>
            </w:pPr>
            <w:r w:rsidRPr="002013F7">
              <w:rPr>
                <w:rFonts w:ascii="Times New Roman" w:eastAsia="Times New Roman" w:hAnsi="Times New Roman" w:cs="Times New Roman"/>
                <w:color w:val="000000"/>
                <w:sz w:val="19"/>
                <w:szCs w:val="19"/>
                <w:lang w:val="ru-RU"/>
              </w:rPr>
              <w:t>72</w:t>
            </w:r>
          </w:p>
        </w:tc>
      </w:tr>
    </w:tbl>
    <w:p w14:paraId="2B96E5D7" w14:textId="1471031A" w:rsidR="004C6762" w:rsidRDefault="004C6762">
      <w:pPr>
        <w:rPr>
          <w:rFonts w:ascii="Times New Roman" w:eastAsia="Calibri" w:hAnsi="Times New Roman" w:cs="Times New Roman"/>
          <w:b/>
          <w:bCs/>
          <w:color w:val="000000"/>
          <w:szCs w:val="24"/>
          <w:lang w:val="ru-RU"/>
        </w:rPr>
      </w:pPr>
    </w:p>
    <w:tbl>
      <w:tblPr>
        <w:tblW w:w="9840" w:type="dxa"/>
        <w:tblInd w:w="-34" w:type="dxa"/>
        <w:tblLayout w:type="fixed"/>
        <w:tblCellMar>
          <w:left w:w="0" w:type="dxa"/>
          <w:right w:w="0" w:type="dxa"/>
        </w:tblCellMar>
        <w:tblLook w:val="04A0" w:firstRow="1" w:lastRow="0" w:firstColumn="1" w:lastColumn="0" w:noHBand="0" w:noVBand="1"/>
      </w:tblPr>
      <w:tblGrid>
        <w:gridCol w:w="3452"/>
        <w:gridCol w:w="726"/>
        <w:gridCol w:w="1384"/>
        <w:gridCol w:w="3371"/>
        <w:gridCol w:w="907"/>
      </w:tblGrid>
      <w:tr w:rsidR="00855396" w:rsidRPr="00855396" w14:paraId="3FC02B79" w14:textId="77777777" w:rsidTr="00C87CB5">
        <w:trPr>
          <w:trHeight w:hRule="exact" w:val="277"/>
        </w:trPr>
        <w:tc>
          <w:tcPr>
            <w:tcW w:w="3452" w:type="dxa"/>
            <w:shd w:val="clear" w:color="auto" w:fill="FFFFFF"/>
            <w:tcMar>
              <w:top w:w="0" w:type="dxa"/>
              <w:left w:w="34" w:type="dxa"/>
              <w:bottom w:w="0" w:type="dxa"/>
              <w:right w:w="34" w:type="dxa"/>
            </w:tcMar>
            <w:hideMark/>
          </w:tcPr>
          <w:p w14:paraId="08CA5A73" w14:textId="16E99FA9"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Программу составил(и):</w:t>
            </w:r>
          </w:p>
        </w:tc>
        <w:tc>
          <w:tcPr>
            <w:tcW w:w="726" w:type="dxa"/>
          </w:tcPr>
          <w:p w14:paraId="55FC96D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6337E4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107FA71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3A9DB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942566" w14:paraId="13044220" w14:textId="77777777" w:rsidTr="00C87CB5">
        <w:trPr>
          <w:trHeight w:val="510"/>
        </w:trPr>
        <w:tc>
          <w:tcPr>
            <w:tcW w:w="9840" w:type="dxa"/>
            <w:gridSpan w:val="5"/>
            <w:shd w:val="clear" w:color="auto" w:fill="FFFFFF"/>
            <w:tcMar>
              <w:top w:w="0" w:type="dxa"/>
              <w:left w:w="34" w:type="dxa"/>
              <w:bottom w:w="0" w:type="dxa"/>
              <w:right w:w="34" w:type="dxa"/>
            </w:tcMar>
            <w:hideMark/>
          </w:tcPr>
          <w:p w14:paraId="4A50A62F" w14:textId="77777777" w:rsidR="00855396" w:rsidRPr="00855396" w:rsidRDefault="00855396" w:rsidP="00855396">
            <w:pPr>
              <w:spacing w:after="0" w:line="240" w:lineRule="auto"/>
              <w:rPr>
                <w:rFonts w:ascii="Times New Roman" w:eastAsia="Times New Roman" w:hAnsi="Times New Roman" w:cs="Times New Roman"/>
                <w:b/>
                <w:sz w:val="19"/>
                <w:szCs w:val="19"/>
                <w:lang w:val="ru-RU"/>
              </w:rPr>
            </w:pPr>
            <w:r w:rsidRPr="00855396">
              <w:rPr>
                <w:rFonts w:ascii="Times New Roman" w:eastAsia="Times New Roman" w:hAnsi="Times New Roman" w:cs="Times New Roman"/>
                <w:b/>
                <w:i/>
                <w:color w:val="000000"/>
                <w:sz w:val="19"/>
                <w:szCs w:val="19"/>
                <w:lang w:val="ru-RU"/>
              </w:rPr>
              <w:t>доктор сельскохозяйственных наук, профессор кафедры «Товароведение и переработка продукции животноводства»  Гиноян Рубен Варданович</w:t>
            </w:r>
          </w:p>
        </w:tc>
      </w:tr>
      <w:tr w:rsidR="00855396" w:rsidRPr="00942566" w14:paraId="75A08073" w14:textId="77777777" w:rsidTr="00C87CB5">
        <w:trPr>
          <w:trHeight w:hRule="exact" w:val="277"/>
        </w:trPr>
        <w:tc>
          <w:tcPr>
            <w:tcW w:w="3452" w:type="dxa"/>
          </w:tcPr>
          <w:p w14:paraId="2569926E"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E23406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096AA35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5B08C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C5FD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576356B7" w14:textId="77777777" w:rsidTr="00C87CB5">
        <w:trPr>
          <w:trHeight w:hRule="exact" w:val="277"/>
        </w:trPr>
        <w:tc>
          <w:tcPr>
            <w:tcW w:w="3452" w:type="dxa"/>
            <w:shd w:val="clear" w:color="auto" w:fill="FFFFFF"/>
            <w:tcMar>
              <w:top w:w="0" w:type="dxa"/>
              <w:left w:w="34" w:type="dxa"/>
              <w:bottom w:w="0" w:type="dxa"/>
              <w:right w:w="34" w:type="dxa"/>
            </w:tcMar>
            <w:hideMark/>
          </w:tcPr>
          <w:p w14:paraId="296CAFFE"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Рецензент(ы):</w:t>
            </w:r>
          </w:p>
        </w:tc>
        <w:tc>
          <w:tcPr>
            <w:tcW w:w="726" w:type="dxa"/>
          </w:tcPr>
          <w:p w14:paraId="49A8729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5E42255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2A9E48F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156178C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0A4BD28E" w14:textId="77777777" w:rsidTr="00C87CB5">
        <w:trPr>
          <w:trHeight w:val="454"/>
        </w:trPr>
        <w:tc>
          <w:tcPr>
            <w:tcW w:w="9840" w:type="dxa"/>
            <w:gridSpan w:val="5"/>
            <w:shd w:val="clear" w:color="auto" w:fill="FFFFFF"/>
            <w:tcMar>
              <w:top w:w="0" w:type="dxa"/>
              <w:left w:w="34" w:type="dxa"/>
              <w:bottom w:w="0" w:type="dxa"/>
              <w:right w:w="34" w:type="dxa"/>
            </w:tcMar>
            <w:hideMark/>
          </w:tcPr>
          <w:p w14:paraId="19027DF4" w14:textId="21456088"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кандидат технических наук, доцент, зав. кафедрой «Технические системы и автоматизация </w:t>
            </w:r>
            <w:r>
              <w:rPr>
                <w:rFonts w:ascii="Times New Roman" w:eastAsia="Times New Roman" w:hAnsi="Times New Roman" w:cs="Times New Roman"/>
                <w:b/>
                <w:i/>
                <w:color w:val="000000"/>
                <w:sz w:val="19"/>
                <w:szCs w:val="19"/>
                <w:lang w:val="ru-RU"/>
              </w:rPr>
              <w:t xml:space="preserve">перерабатывающих производств»  </w:t>
            </w:r>
            <w:r w:rsidRPr="00855396">
              <w:rPr>
                <w:rFonts w:ascii="Times New Roman" w:eastAsia="Times New Roman" w:hAnsi="Times New Roman" w:cs="Times New Roman"/>
                <w:b/>
                <w:i/>
                <w:color w:val="000000"/>
                <w:sz w:val="19"/>
                <w:szCs w:val="19"/>
                <w:lang w:val="ru-RU"/>
              </w:rPr>
              <w:t>Денисюк Елена Алексеевна</w:t>
            </w:r>
          </w:p>
          <w:p w14:paraId="0FA6BA75" w14:textId="77777777" w:rsidR="00855396" w:rsidRPr="00855396" w:rsidRDefault="00855396" w:rsidP="00855396">
            <w:pPr>
              <w:spacing w:after="0" w:line="240" w:lineRule="auto"/>
              <w:rPr>
                <w:rFonts w:ascii="Times New Roman" w:eastAsia="Times New Roman" w:hAnsi="Times New Roman" w:cs="Times New Roman"/>
                <w:b/>
                <w:i/>
                <w:color w:val="000000"/>
                <w:sz w:val="19"/>
                <w:szCs w:val="19"/>
                <w:lang w:val="ru-RU"/>
              </w:rPr>
            </w:pPr>
            <w:r w:rsidRPr="00855396">
              <w:rPr>
                <w:rFonts w:ascii="Times New Roman" w:eastAsia="Times New Roman" w:hAnsi="Times New Roman" w:cs="Times New Roman"/>
                <w:b/>
                <w:i/>
                <w:color w:val="000000"/>
                <w:sz w:val="19"/>
                <w:szCs w:val="19"/>
                <w:lang w:val="ru-RU"/>
              </w:rPr>
              <w:t xml:space="preserve">Денисюк Елена Алексеевна </w:t>
            </w:r>
          </w:p>
        </w:tc>
      </w:tr>
      <w:tr w:rsidR="00855396" w:rsidRPr="00855396" w14:paraId="1FEEDF2E" w14:textId="77777777" w:rsidTr="00C87CB5">
        <w:trPr>
          <w:trHeight w:hRule="exact" w:val="230"/>
        </w:trPr>
        <w:tc>
          <w:tcPr>
            <w:tcW w:w="3452" w:type="dxa"/>
          </w:tcPr>
          <w:p w14:paraId="19D93FF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3E77D14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15A475E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14AC71F"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0CC5EBA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1B843D2A"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29F4BC4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дисциплины</w:t>
            </w:r>
          </w:p>
        </w:tc>
        <w:tc>
          <w:tcPr>
            <w:tcW w:w="3371" w:type="dxa"/>
          </w:tcPr>
          <w:p w14:paraId="2CE8D8F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7BD7A93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942566" w14:paraId="01FC24D6" w14:textId="77777777" w:rsidTr="00C87CB5">
        <w:trPr>
          <w:trHeight w:val="277"/>
        </w:trPr>
        <w:tc>
          <w:tcPr>
            <w:tcW w:w="9840" w:type="dxa"/>
            <w:gridSpan w:val="5"/>
            <w:shd w:val="clear" w:color="auto" w:fill="FFFFFF"/>
            <w:tcMar>
              <w:top w:w="0" w:type="dxa"/>
              <w:left w:w="34" w:type="dxa"/>
              <w:bottom w:w="0" w:type="dxa"/>
              <w:right w:w="34" w:type="dxa"/>
            </w:tcMar>
            <w:hideMark/>
          </w:tcPr>
          <w:p w14:paraId="3B2B2A22" w14:textId="0E2A1E6E" w:rsidR="00855396" w:rsidRPr="00855396" w:rsidRDefault="00942566" w:rsidP="00855396">
            <w:pPr>
              <w:spacing w:after="0" w:line="240" w:lineRule="auto"/>
              <w:rPr>
                <w:rFonts w:ascii="Times New Roman" w:eastAsia="Times New Roman" w:hAnsi="Times New Roman" w:cs="Times New Roman"/>
                <w:i/>
                <w:sz w:val="19"/>
                <w:szCs w:val="19"/>
                <w:lang w:val="ru-RU"/>
              </w:rPr>
            </w:pPr>
            <w:r w:rsidRPr="00942566">
              <w:rPr>
                <w:rFonts w:ascii="Times New Roman" w:eastAsia="Times New Roman" w:hAnsi="Times New Roman" w:cs="Times New Roman"/>
                <w:b/>
                <w:i/>
                <w:color w:val="000000"/>
                <w:sz w:val="19"/>
                <w:szCs w:val="19"/>
                <w:lang w:val="ru-RU"/>
              </w:rPr>
              <w:t>Б1.В.ДВ.11.02. Рекламно-информационная деятельность торгового предприятия</w:t>
            </w:r>
          </w:p>
        </w:tc>
      </w:tr>
      <w:tr w:rsidR="00855396" w:rsidRPr="00942566" w14:paraId="2E8DE8C4" w14:textId="77777777" w:rsidTr="00C87CB5">
        <w:trPr>
          <w:trHeight w:val="425"/>
        </w:trPr>
        <w:tc>
          <w:tcPr>
            <w:tcW w:w="9840" w:type="dxa"/>
            <w:gridSpan w:val="5"/>
            <w:shd w:val="clear" w:color="auto" w:fill="FFFFFF"/>
            <w:tcMar>
              <w:top w:w="0" w:type="dxa"/>
              <w:left w:w="34" w:type="dxa"/>
              <w:bottom w:w="0" w:type="dxa"/>
              <w:right w:w="34" w:type="dxa"/>
            </w:tcMar>
          </w:tcPr>
          <w:p w14:paraId="411DC7F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942566" w14:paraId="13FB9A90" w14:textId="77777777" w:rsidTr="00C87CB5">
        <w:trPr>
          <w:trHeight w:val="2787"/>
        </w:trPr>
        <w:tc>
          <w:tcPr>
            <w:tcW w:w="9840" w:type="dxa"/>
            <w:gridSpan w:val="5"/>
            <w:shd w:val="clear" w:color="auto" w:fill="FFFFFF"/>
            <w:tcMar>
              <w:top w:w="0" w:type="dxa"/>
              <w:left w:w="34" w:type="dxa"/>
              <w:bottom w:w="0" w:type="dxa"/>
              <w:right w:w="34" w:type="dxa"/>
            </w:tcMar>
          </w:tcPr>
          <w:p w14:paraId="152765FF"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разработана в соответствии с ФГОС:</w:t>
            </w:r>
          </w:p>
          <w:p w14:paraId="2380A35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Федеральный государственный образовательный стандарт высшего образования по направлению подготовки 38.03.07 Товароведение (уровень бакалавриат) (приказ Минобрнауки России от 11.08.2020г. №937</w:t>
            </w:r>
          </w:p>
          <w:p w14:paraId="1907AAFC"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 профессиональным стандартом:</w:t>
            </w:r>
          </w:p>
          <w:p w14:paraId="56373F9E"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 Пищевая промышленность, включая производство напитков и табака</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p>
          <w:p w14:paraId="20906179"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22.002 Специалист по технологии продуктов питания животного происхождения, утвержденный приказом Министерства труда и социальной защиты Российской Федерации от 30 августа 2019 года N 602н  (Зарегистрировано в Министерстве юстиции Российской Федерации 24 сентября 2019 года, регистрационный N 56040)</w:t>
            </w:r>
          </w:p>
          <w:p w14:paraId="5DF826F6"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942566" w14:paraId="3D742622" w14:textId="77777777" w:rsidTr="00C87CB5">
        <w:trPr>
          <w:trHeight w:hRule="exact" w:val="277"/>
        </w:trPr>
        <w:tc>
          <w:tcPr>
            <w:tcW w:w="5562" w:type="dxa"/>
            <w:gridSpan w:val="3"/>
            <w:shd w:val="clear" w:color="auto" w:fill="FFFFFF"/>
            <w:tcMar>
              <w:top w:w="0" w:type="dxa"/>
              <w:left w:w="34" w:type="dxa"/>
              <w:bottom w:w="0" w:type="dxa"/>
              <w:right w:w="34" w:type="dxa"/>
            </w:tcMar>
            <w:hideMark/>
          </w:tcPr>
          <w:p w14:paraId="36654F12"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составлена на основании учебного плана:</w:t>
            </w:r>
          </w:p>
        </w:tc>
        <w:tc>
          <w:tcPr>
            <w:tcW w:w="3371" w:type="dxa"/>
          </w:tcPr>
          <w:p w14:paraId="67972753"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2CCC876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72410670" w14:textId="77777777" w:rsidTr="00C87CB5">
        <w:trPr>
          <w:trHeight w:val="333"/>
        </w:trPr>
        <w:tc>
          <w:tcPr>
            <w:tcW w:w="9840" w:type="dxa"/>
            <w:gridSpan w:val="5"/>
            <w:shd w:val="clear" w:color="auto" w:fill="FFFFFF"/>
            <w:tcMar>
              <w:top w:w="0" w:type="dxa"/>
              <w:left w:w="34" w:type="dxa"/>
              <w:bottom w:w="0" w:type="dxa"/>
              <w:right w:w="34" w:type="dxa"/>
            </w:tcMar>
            <w:hideMark/>
          </w:tcPr>
          <w:p w14:paraId="2BE7AF68" w14:textId="77777777" w:rsidR="00855396" w:rsidRPr="00855396" w:rsidRDefault="00855396" w:rsidP="00855396">
            <w:pPr>
              <w:spacing w:after="0" w:line="240" w:lineRule="auto"/>
              <w:rPr>
                <w:rFonts w:ascii="Times New Roman" w:eastAsia="Times New Roman" w:hAnsi="Times New Roman" w:cs="Times New Roman"/>
                <w:b/>
                <w:i/>
                <w:sz w:val="19"/>
                <w:szCs w:val="19"/>
                <w:lang w:val="ru-RU"/>
              </w:rPr>
            </w:pPr>
            <w:r w:rsidRPr="00855396">
              <w:rPr>
                <w:rFonts w:ascii="Times New Roman" w:eastAsia="Times New Roman" w:hAnsi="Times New Roman" w:cs="Times New Roman"/>
                <w:b/>
                <w:i/>
                <w:color w:val="000000"/>
                <w:sz w:val="19"/>
                <w:szCs w:val="19"/>
                <w:lang w:val="ru-RU"/>
              </w:rPr>
              <w:t>38.03.07 Товароведение</w:t>
            </w:r>
          </w:p>
        </w:tc>
      </w:tr>
      <w:tr w:rsidR="00855396" w:rsidRPr="00942566" w14:paraId="11771737" w14:textId="77777777" w:rsidTr="00C87CB5">
        <w:trPr>
          <w:trHeight w:val="416"/>
        </w:trPr>
        <w:tc>
          <w:tcPr>
            <w:tcW w:w="9840" w:type="dxa"/>
            <w:gridSpan w:val="5"/>
            <w:shd w:val="clear" w:color="auto" w:fill="FFFFFF"/>
            <w:tcMar>
              <w:top w:w="0" w:type="dxa"/>
              <w:left w:w="34" w:type="dxa"/>
              <w:bottom w:w="0" w:type="dxa"/>
              <w:right w:w="34" w:type="dxa"/>
            </w:tcMar>
            <w:hideMark/>
          </w:tcPr>
          <w:p w14:paraId="43A0F8D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утвержденного Учёным советом вуза от _________2024 протокол № ___</w:t>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r>
            <w:r w:rsidRPr="00855396">
              <w:rPr>
                <w:rFonts w:ascii="Times New Roman" w:eastAsia="Times New Roman" w:hAnsi="Times New Roman" w:cs="Times New Roman"/>
                <w:color w:val="000000"/>
                <w:sz w:val="19"/>
                <w:szCs w:val="19"/>
                <w:lang w:val="ru-RU"/>
              </w:rPr>
              <w:tab/>
              <w:t>.</w:t>
            </w:r>
          </w:p>
        </w:tc>
      </w:tr>
      <w:tr w:rsidR="00855396" w:rsidRPr="00942566" w14:paraId="2303FA23" w14:textId="77777777" w:rsidTr="00C87CB5">
        <w:trPr>
          <w:trHeight w:hRule="exact" w:val="555"/>
        </w:trPr>
        <w:tc>
          <w:tcPr>
            <w:tcW w:w="3452" w:type="dxa"/>
          </w:tcPr>
          <w:p w14:paraId="20C25AE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5B26BD37"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835CAA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42AB990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C1A2B8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942566" w14:paraId="11163C5E" w14:textId="77777777" w:rsidTr="00C87CB5">
        <w:trPr>
          <w:trHeight w:val="277"/>
        </w:trPr>
        <w:tc>
          <w:tcPr>
            <w:tcW w:w="9840" w:type="dxa"/>
            <w:gridSpan w:val="5"/>
            <w:shd w:val="clear" w:color="auto" w:fill="FFFFFF"/>
            <w:tcMar>
              <w:top w:w="0" w:type="dxa"/>
              <w:left w:w="34" w:type="dxa"/>
              <w:bottom w:w="0" w:type="dxa"/>
              <w:right w:w="34" w:type="dxa"/>
            </w:tcMar>
            <w:hideMark/>
          </w:tcPr>
          <w:p w14:paraId="6A9FD75F"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Рабочая программа одобрена на заседании кафедры</w:t>
            </w:r>
          </w:p>
        </w:tc>
      </w:tr>
      <w:tr w:rsidR="00855396" w:rsidRPr="00942566" w14:paraId="09458C78" w14:textId="77777777" w:rsidTr="00C87CB5">
        <w:trPr>
          <w:trHeight w:val="277"/>
        </w:trPr>
        <w:tc>
          <w:tcPr>
            <w:tcW w:w="9840" w:type="dxa"/>
            <w:gridSpan w:val="5"/>
            <w:shd w:val="clear" w:color="auto" w:fill="FFFFFF"/>
            <w:tcMar>
              <w:top w:w="0" w:type="dxa"/>
              <w:left w:w="34" w:type="dxa"/>
              <w:bottom w:w="0" w:type="dxa"/>
              <w:right w:w="34" w:type="dxa"/>
            </w:tcMar>
            <w:hideMark/>
          </w:tcPr>
          <w:p w14:paraId="1D16A85C" w14:textId="77777777" w:rsidR="00855396" w:rsidRPr="00855396" w:rsidRDefault="00855396" w:rsidP="00855396">
            <w:pPr>
              <w:spacing w:after="0" w:line="240" w:lineRule="auto"/>
              <w:rPr>
                <w:rFonts w:ascii="Times New Roman" w:eastAsia="Times New Roman" w:hAnsi="Times New Roman" w:cs="Times New Roman"/>
                <w:i/>
                <w:sz w:val="19"/>
                <w:szCs w:val="19"/>
                <w:lang w:val="ru-RU"/>
              </w:rPr>
            </w:pPr>
            <w:r w:rsidRPr="00855396">
              <w:rPr>
                <w:rFonts w:ascii="Times New Roman" w:eastAsia="Times New Roman" w:hAnsi="Times New Roman" w:cs="Times New Roman"/>
                <w:b/>
                <w:i/>
                <w:color w:val="000000"/>
                <w:sz w:val="19"/>
                <w:szCs w:val="19"/>
                <w:lang w:val="ru-RU"/>
              </w:rPr>
              <w:t>Товароведение и переработка продукции животноводства</w:t>
            </w:r>
          </w:p>
        </w:tc>
      </w:tr>
      <w:tr w:rsidR="00855396" w:rsidRPr="00942566" w14:paraId="7245B24E" w14:textId="77777777" w:rsidTr="00C87CB5">
        <w:trPr>
          <w:trHeight w:hRule="exact" w:val="277"/>
        </w:trPr>
        <w:tc>
          <w:tcPr>
            <w:tcW w:w="3452" w:type="dxa"/>
          </w:tcPr>
          <w:p w14:paraId="4C2A902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17E97A6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30A2892"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7C350BD"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4AFD4B7C"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942566" w14:paraId="5F68868D" w14:textId="77777777" w:rsidTr="00C87CB5">
        <w:trPr>
          <w:trHeight w:val="1020"/>
        </w:trPr>
        <w:tc>
          <w:tcPr>
            <w:tcW w:w="9840" w:type="dxa"/>
            <w:gridSpan w:val="5"/>
            <w:shd w:val="clear" w:color="auto" w:fill="FFFFFF"/>
            <w:tcMar>
              <w:top w:w="0" w:type="dxa"/>
              <w:left w:w="34" w:type="dxa"/>
              <w:bottom w:w="0" w:type="dxa"/>
              <w:right w:w="34" w:type="dxa"/>
            </w:tcMar>
            <w:hideMark/>
          </w:tcPr>
          <w:p w14:paraId="76D64781"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Протокол от от _</w:t>
            </w:r>
            <w:r w:rsidRPr="00855396">
              <w:rPr>
                <w:rFonts w:ascii="Times New Roman" w:eastAsia="Times New Roman" w:hAnsi="Times New Roman" w:cs="Times New Roman"/>
                <w:color w:val="000000"/>
                <w:sz w:val="19"/>
                <w:szCs w:val="19"/>
                <w:u w:val="single"/>
                <w:lang w:val="ru-RU"/>
              </w:rPr>
              <w:t>02.09.2024</w:t>
            </w:r>
            <w:r w:rsidRPr="00855396">
              <w:rPr>
                <w:rFonts w:ascii="Times New Roman" w:eastAsia="Times New Roman" w:hAnsi="Times New Roman" w:cs="Times New Roman"/>
                <w:color w:val="000000"/>
                <w:sz w:val="19"/>
                <w:szCs w:val="19"/>
                <w:lang w:val="ru-RU"/>
              </w:rPr>
              <w:t xml:space="preserve"> протокол № ___</w:t>
            </w:r>
          </w:p>
          <w:p w14:paraId="158212BB"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r w:rsidRPr="00855396">
              <w:rPr>
                <w:rFonts w:ascii="Times New Roman" w:eastAsia="Times New Roman" w:hAnsi="Times New Roman" w:cs="Times New Roman"/>
                <w:color w:val="000000"/>
                <w:sz w:val="19"/>
                <w:szCs w:val="19"/>
                <w:lang w:val="ru-RU"/>
              </w:rPr>
              <w:t>Срок действия программы:  2024-2025 уч.г.</w:t>
            </w:r>
          </w:p>
          <w:p w14:paraId="3A1554F1" w14:textId="77777777" w:rsidR="00855396" w:rsidRPr="00855396" w:rsidRDefault="00855396" w:rsidP="00855396">
            <w:pPr>
              <w:spacing w:before="240"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Зав. кафедрой                                                      Р.В.  Гиноян</w:t>
            </w:r>
          </w:p>
        </w:tc>
      </w:tr>
      <w:tr w:rsidR="00855396" w:rsidRPr="00855396" w14:paraId="4F502C06" w14:textId="77777777" w:rsidTr="00C87CB5">
        <w:trPr>
          <w:trHeight w:hRule="exact" w:val="277"/>
        </w:trPr>
        <w:tc>
          <w:tcPr>
            <w:tcW w:w="3452" w:type="dxa"/>
            <w:hideMark/>
          </w:tcPr>
          <w:p w14:paraId="47FEC9B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r w:rsidRPr="00855396">
              <w:rPr>
                <w:rFonts w:ascii="Times New Roman" w:eastAsia="Times New Roman" w:hAnsi="Times New Roman" w:cs="Times New Roman"/>
                <w:color w:val="000000"/>
                <w:sz w:val="19"/>
                <w:szCs w:val="19"/>
                <w:lang w:val="ru-RU"/>
              </w:rPr>
              <w:t>Согласовано</w:t>
            </w:r>
          </w:p>
        </w:tc>
        <w:tc>
          <w:tcPr>
            <w:tcW w:w="726" w:type="dxa"/>
          </w:tcPr>
          <w:p w14:paraId="148DE41A"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227472C5"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863A151"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513091A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r w:rsidR="00855396" w:rsidRPr="00855396" w14:paraId="46B27E31" w14:textId="77777777" w:rsidTr="00C87CB5">
        <w:trPr>
          <w:trHeight w:val="680"/>
        </w:trPr>
        <w:tc>
          <w:tcPr>
            <w:tcW w:w="9840" w:type="dxa"/>
            <w:gridSpan w:val="5"/>
            <w:shd w:val="clear" w:color="auto" w:fill="FFFFFF"/>
            <w:tcMar>
              <w:top w:w="0" w:type="dxa"/>
              <w:left w:w="34" w:type="dxa"/>
              <w:bottom w:w="0" w:type="dxa"/>
              <w:right w:w="34" w:type="dxa"/>
            </w:tcMar>
            <w:hideMark/>
          </w:tcPr>
          <w:p w14:paraId="51B5CE27" w14:textId="77777777" w:rsidR="00855396" w:rsidRPr="00855396" w:rsidRDefault="00855396" w:rsidP="00855396">
            <w:pPr>
              <w:spacing w:after="0" w:line="240" w:lineRule="auto"/>
              <w:rPr>
                <w:rFonts w:ascii="Times New Roman" w:eastAsia="Times New Roman" w:hAnsi="Times New Roman" w:cs="Times New Roman"/>
                <w:sz w:val="19"/>
                <w:szCs w:val="19"/>
                <w:lang w:val="ru-RU"/>
              </w:rPr>
            </w:pPr>
            <w:r w:rsidRPr="00855396">
              <w:rPr>
                <w:rFonts w:ascii="Times New Roman" w:eastAsia="Times New Roman" w:hAnsi="Times New Roman" w:cs="Times New Roman"/>
                <w:color w:val="000000"/>
                <w:sz w:val="19"/>
                <w:szCs w:val="19"/>
                <w:lang w:val="ru-RU"/>
              </w:rPr>
              <w:t xml:space="preserve">Председатель методической комиссии </w:t>
            </w:r>
          </w:p>
        </w:tc>
      </w:tr>
      <w:tr w:rsidR="00855396" w:rsidRPr="00855396" w14:paraId="33846914" w14:textId="77777777" w:rsidTr="00C87CB5">
        <w:trPr>
          <w:trHeight w:val="680"/>
        </w:trPr>
        <w:tc>
          <w:tcPr>
            <w:tcW w:w="9840" w:type="dxa"/>
            <w:gridSpan w:val="5"/>
            <w:shd w:val="clear" w:color="auto" w:fill="FFFFFF"/>
            <w:tcMar>
              <w:top w:w="0" w:type="dxa"/>
              <w:left w:w="34" w:type="dxa"/>
              <w:bottom w:w="0" w:type="dxa"/>
              <w:right w:w="34" w:type="dxa"/>
            </w:tcMar>
            <w:hideMark/>
          </w:tcPr>
          <w:p w14:paraId="489FF757" w14:textId="77777777" w:rsidR="00855396" w:rsidRPr="00855396" w:rsidRDefault="00855396" w:rsidP="00855396">
            <w:pPr>
              <w:spacing w:after="0" w:line="240" w:lineRule="auto"/>
              <w:rPr>
                <w:rFonts w:ascii="Times New Roman" w:eastAsia="Times New Roman" w:hAnsi="Times New Roman" w:cs="Times New Roman"/>
                <w:color w:val="000000"/>
                <w:sz w:val="16"/>
                <w:szCs w:val="19"/>
                <w:lang w:val="ru-RU"/>
              </w:rPr>
            </w:pPr>
            <w:r w:rsidRPr="00855396">
              <w:rPr>
                <w:rFonts w:ascii="Times New Roman" w:eastAsia="Times New Roman" w:hAnsi="Times New Roman" w:cs="Times New Roman"/>
                <w:color w:val="000000"/>
                <w:sz w:val="16"/>
                <w:szCs w:val="19"/>
                <w:lang w:val="ru-RU"/>
              </w:rPr>
              <w:t xml:space="preserve">__ _____________________                    </w:t>
            </w:r>
            <w:r w:rsidRPr="00855396">
              <w:rPr>
                <w:rFonts w:ascii="Times New Roman" w:eastAsia="Times New Roman" w:hAnsi="Times New Roman" w:cs="Times New Roman"/>
                <w:color w:val="000000"/>
                <w:sz w:val="20"/>
                <w:szCs w:val="19"/>
                <w:u w:val="single"/>
                <w:lang w:val="ru-RU"/>
              </w:rPr>
              <w:t>Бабенко И.А.</w:t>
            </w:r>
            <w:r w:rsidRPr="00855396">
              <w:rPr>
                <w:rFonts w:ascii="Times New Roman" w:eastAsia="Times New Roman" w:hAnsi="Times New Roman" w:cs="Times New Roman"/>
                <w:color w:val="000000"/>
                <w:sz w:val="20"/>
                <w:szCs w:val="19"/>
                <w:lang w:val="ru-RU"/>
              </w:rPr>
              <w:t xml:space="preserve"> </w:t>
            </w:r>
            <w:r w:rsidRPr="00855396">
              <w:rPr>
                <w:rFonts w:ascii="Times New Roman" w:eastAsia="Times New Roman" w:hAnsi="Times New Roman" w:cs="Times New Roman"/>
                <w:color w:val="000000"/>
                <w:sz w:val="20"/>
                <w:szCs w:val="19"/>
                <w:u w:val="single"/>
                <w:lang w:val="ru-RU"/>
              </w:rPr>
              <w:t>_____________</w:t>
            </w:r>
            <w:r w:rsidRPr="00855396">
              <w:rPr>
                <w:rFonts w:ascii="Times New Roman" w:eastAsia="Times New Roman" w:hAnsi="Times New Roman" w:cs="Times New Roman"/>
                <w:color w:val="000000"/>
                <w:sz w:val="16"/>
                <w:szCs w:val="19"/>
                <w:lang w:val="ru-RU"/>
              </w:rPr>
              <w:t>_</w:t>
            </w:r>
          </w:p>
          <w:p w14:paraId="3BE0A0C5" w14:textId="77777777" w:rsidR="00855396" w:rsidRPr="00855396" w:rsidRDefault="00855396" w:rsidP="00855396">
            <w:pPr>
              <w:spacing w:after="0" w:line="240" w:lineRule="auto"/>
              <w:rPr>
                <w:rFonts w:ascii="Times New Roman" w:eastAsia="Times New Roman" w:hAnsi="Times New Roman" w:cs="Times New Roman"/>
                <w:sz w:val="16"/>
                <w:szCs w:val="19"/>
                <w:lang w:val="ru-RU"/>
              </w:rPr>
            </w:pPr>
            <w:r w:rsidRPr="00855396">
              <w:rPr>
                <w:rFonts w:ascii="Times New Roman" w:eastAsia="Times New Roman" w:hAnsi="Times New Roman" w:cs="Times New Roman"/>
                <w:color w:val="000000"/>
                <w:sz w:val="16"/>
                <w:szCs w:val="19"/>
                <w:lang w:val="ru-RU"/>
              </w:rPr>
              <w:t>личная подпись .        расшифровка подписи                             дата</w:t>
            </w:r>
          </w:p>
        </w:tc>
      </w:tr>
      <w:tr w:rsidR="00855396" w:rsidRPr="00855396" w14:paraId="538D1A1D" w14:textId="77777777" w:rsidTr="00C87CB5">
        <w:trPr>
          <w:trHeight w:val="60"/>
        </w:trPr>
        <w:tc>
          <w:tcPr>
            <w:tcW w:w="9840" w:type="dxa"/>
            <w:gridSpan w:val="5"/>
            <w:shd w:val="clear" w:color="auto" w:fill="FFFFFF"/>
            <w:tcMar>
              <w:top w:w="0" w:type="dxa"/>
              <w:left w:w="34" w:type="dxa"/>
              <w:bottom w:w="0" w:type="dxa"/>
              <w:right w:w="34" w:type="dxa"/>
            </w:tcMar>
          </w:tcPr>
          <w:p w14:paraId="79BFF0FD"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288B5684" w14:textId="77777777" w:rsidTr="00C87CB5">
        <w:trPr>
          <w:trHeight w:val="60"/>
        </w:trPr>
        <w:tc>
          <w:tcPr>
            <w:tcW w:w="9840" w:type="dxa"/>
            <w:gridSpan w:val="5"/>
            <w:shd w:val="clear" w:color="auto" w:fill="FFFFFF"/>
            <w:tcMar>
              <w:top w:w="0" w:type="dxa"/>
              <w:left w:w="34" w:type="dxa"/>
              <w:bottom w:w="0" w:type="dxa"/>
              <w:right w:w="34" w:type="dxa"/>
            </w:tcMar>
          </w:tcPr>
          <w:p w14:paraId="672F9C48" w14:textId="77777777" w:rsidR="00855396" w:rsidRPr="00855396" w:rsidRDefault="00855396" w:rsidP="00855396">
            <w:pPr>
              <w:spacing w:after="0" w:line="240" w:lineRule="auto"/>
              <w:rPr>
                <w:rFonts w:ascii="Times New Roman" w:eastAsia="Times New Roman" w:hAnsi="Times New Roman" w:cs="Times New Roman"/>
                <w:color w:val="000000"/>
                <w:sz w:val="19"/>
                <w:szCs w:val="19"/>
                <w:lang w:val="ru-RU"/>
              </w:rPr>
            </w:pPr>
          </w:p>
        </w:tc>
      </w:tr>
      <w:tr w:rsidR="00855396" w:rsidRPr="00855396" w14:paraId="69FB1566" w14:textId="77777777" w:rsidTr="00C87CB5">
        <w:trPr>
          <w:trHeight w:hRule="exact" w:val="60"/>
        </w:trPr>
        <w:tc>
          <w:tcPr>
            <w:tcW w:w="3452" w:type="dxa"/>
          </w:tcPr>
          <w:p w14:paraId="0482D010"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726" w:type="dxa"/>
          </w:tcPr>
          <w:p w14:paraId="29749B94"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1384" w:type="dxa"/>
          </w:tcPr>
          <w:p w14:paraId="79814538"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3371" w:type="dxa"/>
          </w:tcPr>
          <w:p w14:paraId="6F4967FB"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c>
          <w:tcPr>
            <w:tcW w:w="907" w:type="dxa"/>
          </w:tcPr>
          <w:p w14:paraId="6E270516" w14:textId="77777777" w:rsidR="00855396" w:rsidRPr="00855396" w:rsidRDefault="00855396" w:rsidP="00855396">
            <w:pPr>
              <w:spacing w:after="0" w:line="240" w:lineRule="auto"/>
              <w:rPr>
                <w:rFonts w:ascii="Times New Roman" w:eastAsia="Times New Roman" w:hAnsi="Times New Roman" w:cs="Times New Roman"/>
                <w:sz w:val="24"/>
                <w:szCs w:val="24"/>
                <w:lang w:val="ru-RU"/>
              </w:rPr>
            </w:pPr>
          </w:p>
        </w:tc>
      </w:tr>
    </w:tbl>
    <w:p w14:paraId="6070E65C" w14:textId="77777777" w:rsidR="00855396" w:rsidRPr="00855396" w:rsidRDefault="00855396" w:rsidP="00855396">
      <w:pPr>
        <w:suppressLineNumbers/>
        <w:spacing w:after="0" w:line="240" w:lineRule="auto"/>
        <w:rPr>
          <w:rFonts w:ascii="Times New Roman" w:eastAsia="Times New Roman" w:hAnsi="Times New Roman" w:cs="Times New Roman"/>
          <w:sz w:val="28"/>
          <w:szCs w:val="28"/>
          <w:lang w:val="ru-RU" w:eastAsia="ru-RU"/>
        </w:rPr>
      </w:pPr>
    </w:p>
    <w:p w14:paraId="391D2EA8" w14:textId="77777777" w:rsidR="00C66868" w:rsidRPr="00F47C5E" w:rsidRDefault="00C66868">
      <w:pPr>
        <w:rPr>
          <w:lang w:val="ru-RU"/>
        </w:rPr>
      </w:pPr>
    </w:p>
    <w:p w14:paraId="2F93A831" w14:textId="77777777" w:rsidR="00C66868" w:rsidRPr="00C66868" w:rsidRDefault="00C66868">
      <w:pPr>
        <w:rPr>
          <w:lang w:val="ru-RU"/>
        </w:rPr>
      </w:pPr>
    </w:p>
    <w:p w14:paraId="24BB5125" w14:textId="43B45E68" w:rsidR="00582CCC" w:rsidRDefault="00582CCC" w:rsidP="004570F5">
      <w:pPr>
        <w:rPr>
          <w:sz w:val="0"/>
          <w:szCs w:val="0"/>
          <w:lang w:val="ru-RU"/>
        </w:rPr>
      </w:pPr>
    </w:p>
    <w:p w14:paraId="008CA401" w14:textId="15ACA7C2" w:rsidR="00582CCC" w:rsidRDefault="00582CCC">
      <w:pPr>
        <w:rPr>
          <w:sz w:val="0"/>
          <w:szCs w:val="0"/>
          <w:lang w:val="ru-RU"/>
        </w:rPr>
      </w:pPr>
    </w:p>
    <w:p w14:paraId="1BAC8B41" w14:textId="456704EB" w:rsidR="00582CCC" w:rsidRDefault="00582CCC">
      <w:pPr>
        <w:rPr>
          <w:sz w:val="0"/>
          <w:szCs w:val="0"/>
          <w:lang w:val="ru-RU"/>
        </w:rPr>
      </w:pPr>
    </w:p>
    <w:p w14:paraId="1C349014" w14:textId="2788078A" w:rsidR="00582CCC" w:rsidRDefault="00582CCC">
      <w:pPr>
        <w:rPr>
          <w:sz w:val="0"/>
          <w:szCs w:val="0"/>
          <w:lang w:val="ru-RU"/>
        </w:rPr>
      </w:pPr>
    </w:p>
    <w:p w14:paraId="2895FC6C" w14:textId="1D01730F" w:rsidR="00582CCC" w:rsidRDefault="00582CCC">
      <w:pPr>
        <w:rPr>
          <w:sz w:val="0"/>
          <w:szCs w:val="0"/>
          <w:lang w:val="ru-RU"/>
        </w:rPr>
      </w:pPr>
    </w:p>
    <w:p w14:paraId="2EC599E0" w14:textId="704B1458" w:rsidR="00582CCC" w:rsidRDefault="00582CCC">
      <w:pPr>
        <w:rPr>
          <w:sz w:val="0"/>
          <w:szCs w:val="0"/>
          <w:lang w:val="ru-RU"/>
        </w:rPr>
      </w:pPr>
    </w:p>
    <w:p w14:paraId="635B449D" w14:textId="77777777" w:rsidR="004570F5" w:rsidRPr="00C66868" w:rsidRDefault="004570F5" w:rsidP="004570F5">
      <w:pPr>
        <w:rPr>
          <w:sz w:val="0"/>
          <w:szCs w:val="0"/>
          <w:lang w:val="ru-RU"/>
        </w:rPr>
      </w:pPr>
    </w:p>
    <w:tbl>
      <w:tblPr>
        <w:tblW w:w="10277" w:type="dxa"/>
        <w:tblCellMar>
          <w:left w:w="0" w:type="dxa"/>
          <w:right w:w="0" w:type="dxa"/>
        </w:tblCellMar>
        <w:tblLook w:val="04A0" w:firstRow="1" w:lastRow="0" w:firstColumn="1" w:lastColumn="0" w:noHBand="0" w:noVBand="1"/>
      </w:tblPr>
      <w:tblGrid>
        <w:gridCol w:w="850"/>
        <w:gridCol w:w="466"/>
        <w:gridCol w:w="1031"/>
        <w:gridCol w:w="543"/>
        <w:gridCol w:w="643"/>
        <w:gridCol w:w="779"/>
        <w:gridCol w:w="447"/>
        <w:gridCol w:w="451"/>
        <w:gridCol w:w="721"/>
        <w:gridCol w:w="1242"/>
        <w:gridCol w:w="1232"/>
        <w:gridCol w:w="596"/>
        <w:gridCol w:w="49"/>
        <w:gridCol w:w="232"/>
        <w:gridCol w:w="216"/>
        <w:gridCol w:w="219"/>
        <w:gridCol w:w="560"/>
      </w:tblGrid>
      <w:tr w:rsidR="00F1591B" w:rsidRPr="00160E16" w14:paraId="36E707EA"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124ABF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t>1. ЦЕЛИ ОСВОЕНИЯ ДИСЦИПЛИНЫ</w:t>
            </w:r>
          </w:p>
        </w:tc>
      </w:tr>
      <w:tr w:rsidR="00F1591B" w:rsidRPr="00942566" w14:paraId="11F10DED" w14:textId="77777777" w:rsidTr="00781712">
        <w:trPr>
          <w:trHeight w:hRule="exact" w:val="953"/>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77146"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1.1</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317F64" w14:textId="5A299B6A" w:rsidR="00F1591B" w:rsidRPr="00F1591B" w:rsidRDefault="002E383F" w:rsidP="00F1591B">
            <w:pPr>
              <w:spacing w:after="0" w:line="240" w:lineRule="auto"/>
              <w:rPr>
                <w:rFonts w:ascii="Times New Roman" w:hAnsi="Times New Roman" w:cs="Times New Roman"/>
                <w:sz w:val="19"/>
                <w:szCs w:val="19"/>
                <w:lang w:val="ru-RU"/>
              </w:rPr>
            </w:pPr>
            <w:r w:rsidRPr="002E383F">
              <w:rPr>
                <w:rFonts w:ascii="Times New Roman" w:hAnsi="Times New Roman" w:cs="Times New Roman"/>
                <w:color w:val="000000"/>
                <w:sz w:val="19"/>
                <w:szCs w:val="19"/>
                <w:lang w:val="ru-RU"/>
              </w:rPr>
              <w:t>Целью освоения дисциплины «Рекламная деятельность» является формирование профессиональных компетенций, связанных с рекламной деятельностью и предусмотренных программой бакалавриата</w:t>
            </w:r>
          </w:p>
        </w:tc>
      </w:tr>
      <w:tr w:rsidR="00F1591B" w:rsidRPr="00942566" w14:paraId="600EFEA2" w14:textId="77777777" w:rsidTr="00781712">
        <w:trPr>
          <w:trHeight w:hRule="exact" w:val="277"/>
        </w:trPr>
        <w:tc>
          <w:tcPr>
            <w:tcW w:w="1316" w:type="dxa"/>
            <w:gridSpan w:val="2"/>
          </w:tcPr>
          <w:p w14:paraId="67AFF478" w14:textId="77777777" w:rsidR="00F1591B" w:rsidRPr="00F1591B" w:rsidRDefault="00F1591B" w:rsidP="00F1591B">
            <w:pPr>
              <w:rPr>
                <w:rFonts w:ascii="Times New Roman" w:hAnsi="Times New Roman" w:cs="Times New Roman"/>
                <w:lang w:val="ru-RU"/>
              </w:rPr>
            </w:pPr>
          </w:p>
        </w:tc>
        <w:tc>
          <w:tcPr>
            <w:tcW w:w="7685" w:type="dxa"/>
            <w:gridSpan w:val="10"/>
          </w:tcPr>
          <w:p w14:paraId="64428259" w14:textId="77777777" w:rsidR="00F1591B" w:rsidRPr="00F1591B" w:rsidRDefault="00F1591B" w:rsidP="00F1591B">
            <w:pPr>
              <w:rPr>
                <w:rFonts w:ascii="Times New Roman" w:hAnsi="Times New Roman" w:cs="Times New Roman"/>
                <w:lang w:val="ru-RU"/>
              </w:rPr>
            </w:pPr>
          </w:p>
        </w:tc>
        <w:tc>
          <w:tcPr>
            <w:tcW w:w="49" w:type="dxa"/>
          </w:tcPr>
          <w:p w14:paraId="668F799B" w14:textId="77777777" w:rsidR="00F1591B" w:rsidRPr="00F1591B" w:rsidRDefault="00F1591B" w:rsidP="00F1591B">
            <w:pPr>
              <w:rPr>
                <w:rFonts w:ascii="Times New Roman" w:hAnsi="Times New Roman" w:cs="Times New Roman"/>
                <w:lang w:val="ru-RU"/>
              </w:rPr>
            </w:pPr>
          </w:p>
        </w:tc>
        <w:tc>
          <w:tcPr>
            <w:tcW w:w="232" w:type="dxa"/>
          </w:tcPr>
          <w:p w14:paraId="29391104" w14:textId="77777777" w:rsidR="00F1591B" w:rsidRPr="00F1591B" w:rsidRDefault="00F1591B" w:rsidP="00F1591B">
            <w:pPr>
              <w:rPr>
                <w:rFonts w:ascii="Times New Roman" w:hAnsi="Times New Roman" w:cs="Times New Roman"/>
                <w:lang w:val="ru-RU"/>
              </w:rPr>
            </w:pPr>
          </w:p>
        </w:tc>
        <w:tc>
          <w:tcPr>
            <w:tcW w:w="216" w:type="dxa"/>
          </w:tcPr>
          <w:p w14:paraId="0D4E9AE7" w14:textId="77777777" w:rsidR="00F1591B" w:rsidRPr="00F1591B" w:rsidRDefault="00F1591B" w:rsidP="00F1591B">
            <w:pPr>
              <w:rPr>
                <w:rFonts w:ascii="Times New Roman" w:hAnsi="Times New Roman" w:cs="Times New Roman"/>
                <w:lang w:val="ru-RU"/>
              </w:rPr>
            </w:pPr>
          </w:p>
        </w:tc>
        <w:tc>
          <w:tcPr>
            <w:tcW w:w="779" w:type="dxa"/>
            <w:gridSpan w:val="2"/>
          </w:tcPr>
          <w:p w14:paraId="1B99383B" w14:textId="77777777" w:rsidR="00F1591B" w:rsidRPr="00F1591B" w:rsidRDefault="00F1591B" w:rsidP="00F1591B">
            <w:pPr>
              <w:rPr>
                <w:rFonts w:ascii="Times New Roman" w:hAnsi="Times New Roman" w:cs="Times New Roman"/>
                <w:lang w:val="ru-RU"/>
              </w:rPr>
            </w:pPr>
          </w:p>
        </w:tc>
      </w:tr>
      <w:tr w:rsidR="00F1591B" w:rsidRPr="00942566" w14:paraId="79A6C65B" w14:textId="77777777" w:rsidTr="00DF7D3D">
        <w:trPr>
          <w:trHeight w:hRule="exac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A4B6677"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2. МЕСТО ДИСЦИПЛИНЫ В СТРУКТУРЕ ООП</w:t>
            </w:r>
          </w:p>
        </w:tc>
      </w:tr>
      <w:tr w:rsidR="00F1591B" w:rsidRPr="00160E16" w14:paraId="40F795D6" w14:textId="77777777" w:rsidTr="00781712">
        <w:trPr>
          <w:trHeight w:hRule="exact" w:val="277"/>
        </w:trPr>
        <w:tc>
          <w:tcPr>
            <w:tcW w:w="9050" w:type="dxa"/>
            <w:gridSpan w:val="1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149D2E" w14:textId="77777777" w:rsidR="00F1591B" w:rsidRPr="00160E16" w:rsidRDefault="00F1591B" w:rsidP="00F1591B">
            <w:pPr>
              <w:spacing w:after="0" w:line="240" w:lineRule="auto"/>
              <w:jc w:val="center"/>
              <w:rPr>
                <w:rFonts w:ascii="Times New Roman" w:hAnsi="Times New Roman" w:cs="Times New Roman"/>
                <w:sz w:val="19"/>
                <w:szCs w:val="19"/>
              </w:rPr>
            </w:pPr>
            <w:r w:rsidRPr="00160E16">
              <w:rPr>
                <w:rFonts w:ascii="Times New Roman" w:hAnsi="Times New Roman" w:cs="Times New Roman"/>
                <w:color w:val="000000"/>
                <w:sz w:val="19"/>
                <w:szCs w:val="19"/>
              </w:rPr>
              <w:t>Цикл (раздел) ООП:</w:t>
            </w:r>
          </w:p>
        </w:tc>
        <w:tc>
          <w:tcPr>
            <w:tcW w:w="1227"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DE9499" w14:textId="382B89A5" w:rsidR="00F1591B" w:rsidRPr="007933D4" w:rsidRDefault="00942566" w:rsidP="007933D4">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rPr>
              <w:t>Б1.В.ДВ.11.02</w:t>
            </w:r>
          </w:p>
        </w:tc>
      </w:tr>
      <w:tr w:rsidR="00F1591B" w:rsidRPr="00942566" w14:paraId="4462E0E5" w14:textId="77777777" w:rsidTr="00781712">
        <w:trPr>
          <w:trHeight w:hRule="exact" w:val="277"/>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3C0DED"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2.1</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EF3F7A"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Требования к предварительной подготовке обучающегося:</w:t>
            </w:r>
          </w:p>
        </w:tc>
      </w:tr>
      <w:tr w:rsidR="00F1591B" w:rsidRPr="00160E16" w14:paraId="78A7BB42" w14:textId="77777777" w:rsidTr="00781712">
        <w:trPr>
          <w:trHeight w:hRule="exact" w:val="279"/>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A862A" w14:textId="77777777" w:rsidR="00F1591B" w:rsidRPr="00160E16" w:rsidRDefault="00F1591B" w:rsidP="00F1591B">
            <w:pPr>
              <w:jc w:val="right"/>
              <w:rPr>
                <w:rFonts w:ascii="Times New Roman" w:hAnsi="Times New Roman" w:cs="Times New Roman"/>
              </w:rPr>
            </w:pPr>
            <w:r w:rsidRPr="00160E16">
              <w:rPr>
                <w:rFonts w:ascii="Times New Roman" w:hAnsi="Times New Roman" w:cs="Times New Roman"/>
                <w:color w:val="000000"/>
                <w:sz w:val="19"/>
                <w:szCs w:val="19"/>
              </w:rPr>
              <w:t>2.1.1</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9ABFC" w14:textId="247DA9E8" w:rsidR="00F1591B" w:rsidRPr="00D460AB" w:rsidRDefault="002376C0" w:rsidP="00F1591B">
            <w:pPr>
              <w:spacing w:after="0" w:line="240" w:lineRule="auto"/>
              <w:rPr>
                <w:rFonts w:ascii="Times New Roman" w:hAnsi="Times New Roman" w:cs="Times New Roman"/>
                <w:color w:val="000000"/>
                <w:sz w:val="19"/>
                <w:szCs w:val="19"/>
                <w:lang w:val="ru-RU"/>
              </w:rPr>
            </w:pPr>
            <w:r w:rsidRPr="002376C0">
              <w:rPr>
                <w:rFonts w:ascii="Times New Roman" w:hAnsi="Times New Roman" w:cs="Times New Roman"/>
                <w:color w:val="000000"/>
                <w:sz w:val="19"/>
                <w:szCs w:val="19"/>
                <w:lang w:val="ru-RU"/>
              </w:rPr>
              <w:t>Товарная информация</w:t>
            </w:r>
          </w:p>
        </w:tc>
      </w:tr>
      <w:tr w:rsidR="00F1591B" w:rsidRPr="00160E16" w14:paraId="74C46E5C" w14:textId="77777777" w:rsidTr="00781712">
        <w:trPr>
          <w:trHeight w:hRule="exact" w:val="279"/>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7D593" w14:textId="77777777" w:rsidR="00F1591B" w:rsidRPr="00160E16" w:rsidRDefault="00F1591B" w:rsidP="00F1591B">
            <w:pPr>
              <w:jc w:val="right"/>
              <w:rPr>
                <w:rFonts w:ascii="Times New Roman" w:hAnsi="Times New Roman" w:cs="Times New Roman"/>
                <w:color w:val="000000"/>
                <w:sz w:val="19"/>
                <w:szCs w:val="19"/>
              </w:rPr>
            </w:pPr>
            <w:r>
              <w:rPr>
                <w:rFonts w:ascii="Times New Roman" w:hAnsi="Times New Roman" w:cs="Times New Roman"/>
                <w:color w:val="000000"/>
                <w:sz w:val="19"/>
                <w:szCs w:val="19"/>
              </w:rPr>
              <w:t>2.1.2</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95951" w14:textId="09B219C6" w:rsidR="00F1591B" w:rsidRPr="00D460AB" w:rsidRDefault="002376C0" w:rsidP="00F1591B">
            <w:pPr>
              <w:spacing w:after="0" w:line="240" w:lineRule="auto"/>
              <w:rPr>
                <w:rFonts w:ascii="Times New Roman" w:hAnsi="Times New Roman" w:cs="Times New Roman"/>
                <w:color w:val="000000"/>
                <w:sz w:val="19"/>
                <w:szCs w:val="19"/>
                <w:lang w:val="ru-RU"/>
              </w:rPr>
            </w:pPr>
            <w:r w:rsidRPr="002376C0">
              <w:rPr>
                <w:rFonts w:ascii="Times New Roman" w:hAnsi="Times New Roman" w:cs="Times New Roman"/>
                <w:color w:val="000000"/>
                <w:sz w:val="19"/>
                <w:szCs w:val="19"/>
                <w:lang w:val="ru-RU"/>
              </w:rPr>
              <w:t>Мерчендайзинг</w:t>
            </w:r>
          </w:p>
        </w:tc>
      </w:tr>
      <w:tr w:rsidR="00F1591B" w:rsidRPr="00942566" w14:paraId="2DAD269E" w14:textId="77777777" w:rsidTr="00781712">
        <w:trPr>
          <w:trHeight w:hRule="exact" w:val="507"/>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CABC07"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b/>
                <w:color w:val="000000"/>
                <w:sz w:val="19"/>
                <w:szCs w:val="19"/>
              </w:rPr>
              <w:t>2.2</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9C3515" w14:textId="77777777" w:rsidR="00F1591B" w:rsidRPr="00F1591B" w:rsidRDefault="00F1591B" w:rsidP="00F1591B">
            <w:pPr>
              <w:spacing w:after="0" w:line="240" w:lineRule="auto"/>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Дисциплины и практики, для которых освоение данной дисциплины (модуля) необходимо как предшествующее:</w:t>
            </w:r>
          </w:p>
        </w:tc>
      </w:tr>
      <w:tr w:rsidR="00F1591B" w:rsidRPr="002013F7" w14:paraId="65FD27FD" w14:textId="77777777" w:rsidTr="00781712">
        <w:trPr>
          <w:trHeight w:hRule="exact" w:val="265"/>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AF59E2"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2.2.1</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0180ED0" w14:textId="1F851C32" w:rsidR="00F1591B" w:rsidRPr="00F1591B" w:rsidRDefault="002376C0" w:rsidP="00F1591B">
            <w:pPr>
              <w:spacing w:after="0" w:line="240" w:lineRule="auto"/>
              <w:rPr>
                <w:rFonts w:ascii="Times New Roman" w:hAnsi="Times New Roman" w:cs="Times New Roman"/>
                <w:color w:val="000000"/>
                <w:sz w:val="19"/>
                <w:szCs w:val="19"/>
                <w:lang w:val="ru-RU"/>
              </w:rPr>
            </w:pPr>
            <w:r w:rsidRPr="002376C0">
              <w:rPr>
                <w:rFonts w:ascii="Times New Roman" w:hAnsi="Times New Roman" w:cs="Times New Roman"/>
                <w:color w:val="000000"/>
                <w:sz w:val="19"/>
                <w:szCs w:val="19"/>
                <w:lang w:val="ru-RU"/>
              </w:rPr>
              <w:t>Рынок продовольственных товаров</w:t>
            </w:r>
          </w:p>
        </w:tc>
      </w:tr>
      <w:tr w:rsidR="00F1591B" w:rsidRPr="00160E16" w14:paraId="13C74892" w14:textId="77777777" w:rsidTr="00781712">
        <w:trPr>
          <w:trHeight w:hRule="exact" w:val="265"/>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F3FA70" w14:textId="77777777" w:rsidR="00F1591B" w:rsidRPr="00160E16" w:rsidRDefault="00F1591B" w:rsidP="00F1591B">
            <w:pPr>
              <w:spacing w:after="0" w:line="240" w:lineRule="auto"/>
              <w:jc w:val="right"/>
              <w:rPr>
                <w:rFonts w:ascii="Times New Roman" w:hAnsi="Times New Roman" w:cs="Times New Roman"/>
                <w:sz w:val="19"/>
                <w:szCs w:val="19"/>
              </w:rPr>
            </w:pPr>
            <w:r w:rsidRPr="00160E16">
              <w:rPr>
                <w:rFonts w:ascii="Times New Roman" w:hAnsi="Times New Roman" w:cs="Times New Roman"/>
                <w:color w:val="000000"/>
                <w:sz w:val="19"/>
                <w:szCs w:val="19"/>
              </w:rPr>
              <w:t>2.2.2</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9DB7940" w14:textId="6136543C" w:rsidR="00F1591B" w:rsidRPr="008A431C" w:rsidRDefault="002376C0" w:rsidP="00F1591B">
            <w:pPr>
              <w:spacing w:after="0" w:line="240" w:lineRule="auto"/>
              <w:rPr>
                <w:rFonts w:ascii="Times New Roman" w:hAnsi="Times New Roman" w:cs="Times New Roman"/>
                <w:sz w:val="19"/>
                <w:szCs w:val="19"/>
                <w:lang w:val="ru-RU"/>
              </w:rPr>
            </w:pPr>
            <w:r w:rsidRPr="002376C0">
              <w:rPr>
                <w:rFonts w:ascii="Times New Roman" w:hAnsi="Times New Roman" w:cs="Times New Roman"/>
                <w:color w:val="000000"/>
                <w:sz w:val="19"/>
                <w:szCs w:val="19"/>
                <w:lang w:val="ru-RU"/>
              </w:rPr>
              <w:t>Конъюктура продовольственного рынка</w:t>
            </w:r>
          </w:p>
        </w:tc>
      </w:tr>
      <w:tr w:rsidR="00F1591B" w:rsidRPr="008A431C" w14:paraId="2655C229" w14:textId="77777777" w:rsidTr="00781712">
        <w:trPr>
          <w:trHeight w:hRule="exact" w:val="279"/>
        </w:trPr>
        <w:tc>
          <w:tcPr>
            <w:tcW w:w="131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F37C4FB" w14:textId="77777777" w:rsidR="00F1591B" w:rsidRPr="00160E16" w:rsidRDefault="00F1591B" w:rsidP="00F1591B">
            <w:pPr>
              <w:spacing w:after="0" w:line="240" w:lineRule="auto"/>
              <w:jc w:val="right"/>
              <w:rPr>
                <w:rFonts w:ascii="Times New Roman" w:hAnsi="Times New Roman" w:cs="Times New Roman"/>
                <w:sz w:val="19"/>
                <w:szCs w:val="19"/>
              </w:rPr>
            </w:pPr>
            <w:r>
              <w:rPr>
                <w:rFonts w:ascii="Times New Roman" w:hAnsi="Times New Roman" w:cs="Times New Roman"/>
                <w:sz w:val="19"/>
                <w:szCs w:val="19"/>
              </w:rPr>
              <w:t>2.2.3</w:t>
            </w:r>
          </w:p>
        </w:tc>
        <w:tc>
          <w:tcPr>
            <w:tcW w:w="8961" w:type="dxa"/>
            <w:gridSpan w:val="1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8CB702" w14:textId="2612FC7C" w:rsidR="00F1591B" w:rsidRPr="00F1591B" w:rsidRDefault="002376C0" w:rsidP="008A431C">
            <w:pPr>
              <w:spacing w:after="0" w:line="240" w:lineRule="auto"/>
              <w:rPr>
                <w:rFonts w:ascii="Times New Roman" w:hAnsi="Times New Roman" w:cs="Times New Roman"/>
                <w:sz w:val="19"/>
                <w:szCs w:val="19"/>
                <w:lang w:val="ru-RU"/>
              </w:rPr>
            </w:pPr>
            <w:r w:rsidRPr="002376C0">
              <w:rPr>
                <w:rFonts w:ascii="Times New Roman" w:hAnsi="Times New Roman" w:cs="Times New Roman"/>
                <w:sz w:val="19"/>
                <w:szCs w:val="19"/>
                <w:lang w:val="ru-RU"/>
              </w:rPr>
              <w:t>Международная коммерция</w:t>
            </w:r>
          </w:p>
        </w:tc>
      </w:tr>
      <w:tr w:rsidR="00F1591B" w:rsidRPr="008A431C" w14:paraId="6F1E834E" w14:textId="77777777" w:rsidTr="00781712">
        <w:trPr>
          <w:trHeight w:hRule="exact" w:val="277"/>
        </w:trPr>
        <w:tc>
          <w:tcPr>
            <w:tcW w:w="1316" w:type="dxa"/>
            <w:gridSpan w:val="2"/>
          </w:tcPr>
          <w:p w14:paraId="4306713E" w14:textId="77777777" w:rsidR="00F1591B" w:rsidRPr="00F1591B" w:rsidRDefault="00F1591B" w:rsidP="00F1591B">
            <w:pPr>
              <w:rPr>
                <w:rFonts w:ascii="Times New Roman" w:hAnsi="Times New Roman" w:cs="Times New Roman"/>
                <w:lang w:val="ru-RU"/>
              </w:rPr>
            </w:pPr>
          </w:p>
        </w:tc>
        <w:tc>
          <w:tcPr>
            <w:tcW w:w="7685" w:type="dxa"/>
            <w:gridSpan w:val="10"/>
          </w:tcPr>
          <w:p w14:paraId="693322E6" w14:textId="77777777" w:rsidR="00F1591B" w:rsidRPr="00F1591B" w:rsidRDefault="00F1591B" w:rsidP="00F1591B">
            <w:pPr>
              <w:rPr>
                <w:rFonts w:ascii="Times New Roman" w:hAnsi="Times New Roman" w:cs="Times New Roman"/>
                <w:lang w:val="ru-RU"/>
              </w:rPr>
            </w:pPr>
          </w:p>
        </w:tc>
        <w:tc>
          <w:tcPr>
            <w:tcW w:w="49" w:type="dxa"/>
          </w:tcPr>
          <w:p w14:paraId="69CEC76A" w14:textId="77777777" w:rsidR="00F1591B" w:rsidRPr="00F1591B" w:rsidRDefault="00F1591B" w:rsidP="00F1591B">
            <w:pPr>
              <w:rPr>
                <w:rFonts w:ascii="Times New Roman" w:hAnsi="Times New Roman" w:cs="Times New Roman"/>
                <w:lang w:val="ru-RU"/>
              </w:rPr>
            </w:pPr>
          </w:p>
        </w:tc>
        <w:tc>
          <w:tcPr>
            <w:tcW w:w="232" w:type="dxa"/>
          </w:tcPr>
          <w:p w14:paraId="3CC522FF" w14:textId="77777777" w:rsidR="00F1591B" w:rsidRPr="00F1591B" w:rsidRDefault="00F1591B" w:rsidP="00F1591B">
            <w:pPr>
              <w:rPr>
                <w:rFonts w:ascii="Times New Roman" w:hAnsi="Times New Roman" w:cs="Times New Roman"/>
                <w:lang w:val="ru-RU"/>
              </w:rPr>
            </w:pPr>
          </w:p>
        </w:tc>
        <w:tc>
          <w:tcPr>
            <w:tcW w:w="216" w:type="dxa"/>
          </w:tcPr>
          <w:p w14:paraId="71DC6348" w14:textId="77777777" w:rsidR="00F1591B" w:rsidRPr="00F1591B" w:rsidRDefault="00F1591B" w:rsidP="00F1591B">
            <w:pPr>
              <w:rPr>
                <w:rFonts w:ascii="Times New Roman" w:hAnsi="Times New Roman" w:cs="Times New Roman"/>
                <w:lang w:val="ru-RU"/>
              </w:rPr>
            </w:pPr>
          </w:p>
        </w:tc>
        <w:tc>
          <w:tcPr>
            <w:tcW w:w="779" w:type="dxa"/>
            <w:gridSpan w:val="2"/>
          </w:tcPr>
          <w:p w14:paraId="2ED9A869" w14:textId="77777777" w:rsidR="00F1591B" w:rsidRPr="00F1591B" w:rsidRDefault="00F1591B" w:rsidP="00F1591B">
            <w:pPr>
              <w:rPr>
                <w:rFonts w:ascii="Times New Roman" w:hAnsi="Times New Roman" w:cs="Times New Roman"/>
                <w:lang w:val="ru-RU"/>
              </w:rPr>
            </w:pPr>
          </w:p>
        </w:tc>
      </w:tr>
      <w:tr w:rsidR="00F1591B" w:rsidRPr="00942566" w14:paraId="209A62CF" w14:textId="77777777" w:rsidTr="00DF7D3D">
        <w:trPr>
          <w:trHeight w:hRule="exact" w:val="522"/>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0A04C43"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13506C" w:rsidRPr="00942566" w14:paraId="6648DB4D" w14:textId="77777777" w:rsidTr="00781712">
        <w:trPr>
          <w:trHeight w:hRule="exact" w:val="138"/>
        </w:trPr>
        <w:tc>
          <w:tcPr>
            <w:tcW w:w="3533" w:type="dxa"/>
            <w:gridSpan w:val="5"/>
          </w:tcPr>
          <w:p w14:paraId="5DCD6914"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468" w:type="dxa"/>
            <w:gridSpan w:val="7"/>
          </w:tcPr>
          <w:p w14:paraId="2C450D5B"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97" w:type="dxa"/>
            <w:gridSpan w:val="3"/>
          </w:tcPr>
          <w:p w14:paraId="701E1933"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219" w:type="dxa"/>
          </w:tcPr>
          <w:p w14:paraId="4DB99BC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60" w:type="dxa"/>
          </w:tcPr>
          <w:p w14:paraId="64994069"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F0421E" w:rsidRPr="00942566" w14:paraId="55A487EB" w14:textId="77777777" w:rsidTr="00DF7D3D">
        <w:trPr>
          <w:trHeight w:val="536"/>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sdt>
            <w:sdtPr>
              <w:rPr>
                <w:rFonts w:ascii="Times New Roman" w:hAnsi="Times New Roman" w:cs="Times New Roman"/>
                <w:b/>
                <w:color w:val="000000"/>
                <w:sz w:val="19"/>
                <w:szCs w:val="19"/>
              </w:rPr>
              <w:alias w:val="ОПК"/>
              <w:tag w:val="ОПК"/>
              <w:id w:val="874662382"/>
              <w:placeholder>
                <w:docPart w:val="50A69E87F15C4C959A6E5B2FF9BC6166"/>
              </w:placeholder>
            </w:sdtPr>
            <w:sdtEndPr/>
            <w:sdtContent>
              <w:p w14:paraId="14120D0A" w14:textId="5396C382" w:rsidR="00F0421E" w:rsidRPr="00F0421E" w:rsidRDefault="00654753" w:rsidP="003A1CE4">
                <w:pPr>
                  <w:spacing w:after="0" w:line="240" w:lineRule="auto"/>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ПК-1.1</w:t>
                </w:r>
                <w:r w:rsidR="00F0421E" w:rsidRPr="00F0421E">
                  <w:rPr>
                    <w:rFonts w:ascii="Times New Roman" w:hAnsi="Times New Roman" w:cs="Times New Roman"/>
                    <w:b/>
                    <w:color w:val="000000"/>
                    <w:sz w:val="19"/>
                    <w:szCs w:val="19"/>
                    <w:lang w:val="ru-RU"/>
                  </w:rPr>
                  <w:t>:</w:t>
                </w:r>
                <w:r w:rsidRPr="00654753">
                  <w:rPr>
                    <w:lang w:val="ru-RU"/>
                  </w:rPr>
                  <w:t xml:space="preserve"> </w:t>
                </w:r>
                <w:r w:rsidRPr="00654753">
                  <w:rPr>
                    <w:rFonts w:ascii="Times New Roman" w:hAnsi="Times New Roman" w:cs="Times New Roman"/>
                    <w:b/>
                    <w:color w:val="000000"/>
                    <w:sz w:val="19"/>
                    <w:szCs w:val="19"/>
                    <w:lang w:val="ru-RU"/>
                  </w:rPr>
                  <w:t>способности организовывать закупку и поставку товаров, осуществлять связи с поставщиками и покупателями, контролировать выполнение договорных обязательств, повышать эффективность торгово-закупочной деятельности</w:t>
                </w:r>
              </w:p>
            </w:sdtContent>
          </w:sdt>
          <w:p w14:paraId="138AF9F9" w14:textId="77777777" w:rsidR="00F0421E" w:rsidRPr="00F0421E" w:rsidRDefault="00F0421E" w:rsidP="00F0421E">
            <w:pPr>
              <w:spacing w:after="0" w:line="240" w:lineRule="auto"/>
              <w:jc w:val="center"/>
              <w:rPr>
                <w:rFonts w:ascii="Times New Roman" w:hAnsi="Times New Roman" w:cs="Times New Roman"/>
                <w:sz w:val="19"/>
                <w:szCs w:val="19"/>
                <w:lang w:val="ru-RU"/>
              </w:rPr>
            </w:pPr>
          </w:p>
        </w:tc>
      </w:tr>
      <w:tr w:rsidR="00F0421E" w14:paraId="0D93ADAA" w14:textId="77777777" w:rsidTr="00DF7D3D">
        <w:trPr>
          <w:trHeight w:val="277"/>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3FF20A2" w14:textId="77777777" w:rsidR="00F0421E" w:rsidRDefault="00F0421E" w:rsidP="00F0421E">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Знать:</w:t>
            </w:r>
          </w:p>
        </w:tc>
      </w:tr>
      <w:tr w:rsidR="00F0421E" w:rsidRPr="00942566" w14:paraId="60C5B3A1" w14:textId="77777777" w:rsidTr="00781712">
        <w:trPr>
          <w:trHeight w:val="519"/>
        </w:trPr>
        <w:tc>
          <w:tcPr>
            <w:tcW w:w="234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579F8D2"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30"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7CEB5CF" w14:textId="1CED0C28" w:rsidR="00781712" w:rsidRPr="00781712" w:rsidRDefault="00781712" w:rsidP="00781712">
            <w:pPr>
              <w:spacing w:after="0" w:line="240" w:lineRule="auto"/>
              <w:jc w:val="both"/>
              <w:rPr>
                <w:rFonts w:ascii="Times New Roman" w:hAnsi="Times New Roman" w:cs="Times New Roman"/>
                <w:color w:val="000000"/>
                <w:sz w:val="19"/>
                <w:szCs w:val="19"/>
                <w:lang w:val="ru-RU"/>
              </w:rPr>
            </w:pPr>
            <w:r w:rsidRPr="00781712">
              <w:rPr>
                <w:rFonts w:ascii="Times New Roman" w:hAnsi="Times New Roman" w:cs="Times New Roman"/>
                <w:color w:val="000000"/>
                <w:sz w:val="19"/>
                <w:szCs w:val="19"/>
                <w:lang w:val="ru-RU"/>
              </w:rPr>
              <w:t xml:space="preserve">цели, задачи, функции, направления рекламной деятельности оптовой и </w:t>
            </w:r>
          </w:p>
          <w:p w14:paraId="40218C2F" w14:textId="6C27B3CE" w:rsidR="00781712" w:rsidRPr="00781712" w:rsidRDefault="00781712" w:rsidP="00781712">
            <w:pPr>
              <w:spacing w:after="0" w:line="240" w:lineRule="auto"/>
              <w:jc w:val="both"/>
              <w:rPr>
                <w:rFonts w:ascii="Times New Roman" w:hAnsi="Times New Roman" w:cs="Times New Roman"/>
                <w:color w:val="000000"/>
                <w:sz w:val="19"/>
                <w:szCs w:val="19"/>
                <w:lang w:val="ru-RU"/>
              </w:rPr>
            </w:pPr>
            <w:r w:rsidRPr="00781712">
              <w:rPr>
                <w:rFonts w:ascii="Times New Roman" w:hAnsi="Times New Roman" w:cs="Times New Roman"/>
                <w:color w:val="000000"/>
                <w:sz w:val="19"/>
                <w:szCs w:val="19"/>
                <w:lang w:val="ru-RU"/>
              </w:rPr>
              <w:t xml:space="preserve">розничной торговли; виды средств торговой рекламы и эффективное их применение в торговом </w:t>
            </w:r>
          </w:p>
          <w:p w14:paraId="634B749E" w14:textId="2837EA56" w:rsidR="00F0421E" w:rsidRPr="00F0421E" w:rsidRDefault="00781712" w:rsidP="00781712">
            <w:pPr>
              <w:spacing w:after="0" w:line="240" w:lineRule="auto"/>
              <w:jc w:val="both"/>
              <w:rPr>
                <w:rFonts w:ascii="Times New Roman" w:hAnsi="Times New Roman" w:cs="Times New Roman"/>
                <w:color w:val="000000"/>
                <w:sz w:val="19"/>
                <w:szCs w:val="19"/>
                <w:lang w:val="ru-RU"/>
              </w:rPr>
            </w:pPr>
            <w:r w:rsidRPr="00781712">
              <w:rPr>
                <w:rFonts w:ascii="Times New Roman" w:hAnsi="Times New Roman" w:cs="Times New Roman"/>
                <w:color w:val="000000"/>
                <w:sz w:val="19"/>
                <w:szCs w:val="19"/>
                <w:lang w:val="ru-RU"/>
              </w:rPr>
              <w:t>предприятии; методы и способы организации рекламы на торговом предприятии.</w:t>
            </w:r>
          </w:p>
        </w:tc>
      </w:tr>
      <w:tr w:rsidR="00F0421E" w14:paraId="26B07725"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5AB3C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Уметь:</w:t>
            </w:r>
          </w:p>
        </w:tc>
      </w:tr>
      <w:tr w:rsidR="00F0421E" w:rsidRPr="00942566" w14:paraId="4C67DDB3" w14:textId="77777777" w:rsidTr="00781712">
        <w:trPr>
          <w:trHeight w:val="20"/>
        </w:trPr>
        <w:tc>
          <w:tcPr>
            <w:tcW w:w="234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D79EB5"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30"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685BFFD" w14:textId="77777777" w:rsidR="00781712" w:rsidRDefault="00781712" w:rsidP="00DF7D3D">
            <w:pPr>
              <w:spacing w:line="240" w:lineRule="auto"/>
              <w:rPr>
                <w:rFonts w:ascii="Times New Roman" w:hAnsi="Times New Roman" w:cs="Times New Roman"/>
                <w:color w:val="000000"/>
                <w:sz w:val="19"/>
                <w:szCs w:val="19"/>
                <w:lang w:val="ru-RU"/>
              </w:rPr>
            </w:pPr>
            <w:r w:rsidRPr="00781712">
              <w:rPr>
                <w:rFonts w:ascii="Times New Roman" w:hAnsi="Times New Roman" w:cs="Times New Roman"/>
                <w:color w:val="000000"/>
                <w:sz w:val="19"/>
                <w:szCs w:val="19"/>
                <w:lang w:val="ru-RU"/>
              </w:rPr>
              <w:t>повышать эффективность торгово-закупочной деятельности посредством использования торговой рекламы</w:t>
            </w:r>
            <w:r>
              <w:rPr>
                <w:rFonts w:ascii="Times New Roman" w:hAnsi="Times New Roman" w:cs="Times New Roman"/>
                <w:color w:val="000000"/>
                <w:sz w:val="19"/>
                <w:szCs w:val="19"/>
                <w:lang w:val="ru-RU"/>
              </w:rPr>
              <w:t xml:space="preserve"> </w:t>
            </w:r>
          </w:p>
          <w:p w14:paraId="687E5AA1" w14:textId="77777777" w:rsidR="00781712" w:rsidRDefault="00781712" w:rsidP="00DF7D3D">
            <w:pPr>
              <w:spacing w:line="240" w:lineRule="auto"/>
              <w:rPr>
                <w:lang w:val="ru-RU"/>
              </w:rPr>
            </w:pPr>
            <w:r>
              <w:rPr>
                <w:rFonts w:ascii="Times New Roman" w:hAnsi="Times New Roman" w:cs="Times New Roman"/>
                <w:color w:val="000000"/>
                <w:sz w:val="19"/>
                <w:szCs w:val="19"/>
                <w:lang w:val="ru-RU"/>
              </w:rPr>
              <w:t>о</w:t>
            </w:r>
            <w:r w:rsidRPr="00781712">
              <w:rPr>
                <w:rFonts w:ascii="Times New Roman" w:hAnsi="Times New Roman" w:cs="Times New Roman"/>
                <w:color w:val="000000"/>
                <w:sz w:val="19"/>
                <w:szCs w:val="19"/>
                <w:lang w:val="ru-RU"/>
              </w:rPr>
              <w:t>существлять связи с поставщиками и потребителями продукции</w:t>
            </w:r>
            <w:r w:rsidRPr="00781712">
              <w:rPr>
                <w:lang w:val="ru-RU"/>
              </w:rPr>
              <w:t xml:space="preserve"> </w:t>
            </w:r>
          </w:p>
          <w:p w14:paraId="1CF05E8C" w14:textId="7C3546BC" w:rsidR="00781712" w:rsidRPr="00781712" w:rsidRDefault="00781712" w:rsidP="00DF7D3D">
            <w:pPr>
              <w:spacing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у</w:t>
            </w:r>
            <w:r w:rsidRPr="00781712">
              <w:rPr>
                <w:rFonts w:ascii="Times New Roman" w:hAnsi="Times New Roman" w:cs="Times New Roman"/>
                <w:color w:val="000000"/>
                <w:sz w:val="19"/>
                <w:szCs w:val="19"/>
                <w:lang w:val="ru-RU"/>
              </w:rPr>
              <w:t>правля</w:t>
            </w:r>
            <w:r>
              <w:rPr>
                <w:rFonts w:ascii="Times New Roman" w:hAnsi="Times New Roman" w:cs="Times New Roman"/>
                <w:color w:val="000000"/>
                <w:sz w:val="19"/>
                <w:szCs w:val="19"/>
                <w:lang w:val="ru-RU"/>
              </w:rPr>
              <w:t>ть товарными запасами и потоками</w:t>
            </w:r>
          </w:p>
        </w:tc>
      </w:tr>
      <w:tr w:rsidR="00F0421E" w14:paraId="3E62EA9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EEE20D" w14:textId="77777777" w:rsidR="00F0421E" w:rsidRDefault="00F0421E" w:rsidP="00DF7D3D">
            <w:pPr>
              <w:spacing w:after="0" w:line="240" w:lineRule="auto"/>
              <w:rPr>
                <w:rFonts w:ascii="Times New Roman" w:hAnsi="Times New Roman" w:cs="Times New Roman"/>
                <w:sz w:val="19"/>
                <w:szCs w:val="19"/>
              </w:rPr>
            </w:pPr>
            <w:r>
              <w:rPr>
                <w:rFonts w:ascii="Times New Roman" w:hAnsi="Times New Roman" w:cs="Times New Roman"/>
                <w:b/>
                <w:color w:val="000000"/>
                <w:sz w:val="19"/>
                <w:szCs w:val="19"/>
              </w:rPr>
              <w:t>Владеть:</w:t>
            </w:r>
          </w:p>
        </w:tc>
      </w:tr>
      <w:tr w:rsidR="00F0421E" w:rsidRPr="00942566" w14:paraId="4D052770" w14:textId="77777777" w:rsidTr="00781712">
        <w:trPr>
          <w:trHeight w:val="273"/>
        </w:trPr>
        <w:tc>
          <w:tcPr>
            <w:tcW w:w="234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3CF2CFF" w14:textId="77777777" w:rsidR="00F0421E" w:rsidRDefault="00F0421E" w:rsidP="003A1CE4">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Уровень 1</w:t>
            </w:r>
          </w:p>
        </w:tc>
        <w:tc>
          <w:tcPr>
            <w:tcW w:w="7930" w:type="dxa"/>
            <w:gridSpan w:val="1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FE3A08" w14:textId="7B4AA819" w:rsidR="00F0421E" w:rsidRPr="00F0421E" w:rsidRDefault="00781712" w:rsidP="00DF7D3D">
            <w:pPr>
              <w:spacing w:line="240" w:lineRule="auto"/>
              <w:rPr>
                <w:lang w:val="ru-RU"/>
              </w:rPr>
            </w:pPr>
            <w:r w:rsidRPr="00781712">
              <w:rPr>
                <w:rFonts w:ascii="Times New Roman" w:hAnsi="Times New Roman" w:cs="Times New Roman"/>
                <w:color w:val="000000"/>
                <w:sz w:val="19"/>
                <w:szCs w:val="19"/>
                <w:lang w:val="ru-RU"/>
              </w:rPr>
              <w:t>информационной культурой, анализировать и оценивать информацию с использованием информационно-коммуникационных технологий.</w:t>
            </w:r>
          </w:p>
        </w:tc>
      </w:tr>
      <w:tr w:rsidR="004A565E" w:rsidRPr="00942566" w14:paraId="669A8236" w14:textId="77777777" w:rsidTr="00781712">
        <w:trPr>
          <w:trHeight w:hRule="exact" w:val="138"/>
        </w:trPr>
        <w:tc>
          <w:tcPr>
            <w:tcW w:w="4759" w:type="dxa"/>
            <w:gridSpan w:val="7"/>
          </w:tcPr>
          <w:p w14:paraId="5F3E45CA" w14:textId="77777777" w:rsidR="00F1591B" w:rsidRDefault="00F1591B" w:rsidP="00F1591B">
            <w:pPr>
              <w:spacing w:after="0" w:line="240" w:lineRule="auto"/>
              <w:rPr>
                <w:rFonts w:ascii="Times New Roman" w:hAnsi="Times New Roman" w:cs="Times New Roman"/>
                <w:sz w:val="19"/>
                <w:szCs w:val="19"/>
                <w:lang w:val="ru-RU"/>
              </w:rPr>
            </w:pPr>
          </w:p>
          <w:p w14:paraId="73084A85" w14:textId="77777777" w:rsidR="0013506C" w:rsidRPr="00F1591B" w:rsidRDefault="0013506C" w:rsidP="00F1591B">
            <w:pPr>
              <w:spacing w:after="0" w:line="240" w:lineRule="auto"/>
              <w:rPr>
                <w:rFonts w:ascii="Times New Roman" w:hAnsi="Times New Roman" w:cs="Times New Roman"/>
                <w:sz w:val="19"/>
                <w:szCs w:val="19"/>
                <w:lang w:val="ru-RU"/>
              </w:rPr>
            </w:pPr>
          </w:p>
        </w:tc>
        <w:tc>
          <w:tcPr>
            <w:tcW w:w="4242" w:type="dxa"/>
            <w:gridSpan w:val="5"/>
          </w:tcPr>
          <w:p w14:paraId="201FBEFD"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497" w:type="dxa"/>
            <w:gridSpan w:val="3"/>
          </w:tcPr>
          <w:p w14:paraId="7CEEAE52"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219" w:type="dxa"/>
          </w:tcPr>
          <w:p w14:paraId="6BA28BC1" w14:textId="77777777" w:rsidR="00F1591B" w:rsidRPr="00F1591B" w:rsidRDefault="00F1591B" w:rsidP="00F1591B">
            <w:pPr>
              <w:spacing w:after="0" w:line="240" w:lineRule="auto"/>
              <w:rPr>
                <w:rFonts w:ascii="Times New Roman" w:hAnsi="Times New Roman" w:cs="Times New Roman"/>
                <w:sz w:val="19"/>
                <w:szCs w:val="19"/>
                <w:lang w:val="ru-RU"/>
              </w:rPr>
            </w:pPr>
          </w:p>
        </w:tc>
        <w:tc>
          <w:tcPr>
            <w:tcW w:w="560" w:type="dxa"/>
          </w:tcPr>
          <w:p w14:paraId="55D850A4" w14:textId="77777777" w:rsidR="00F1591B" w:rsidRPr="00F1591B" w:rsidRDefault="00F1591B" w:rsidP="00F1591B">
            <w:pPr>
              <w:spacing w:after="0" w:line="240" w:lineRule="auto"/>
              <w:rPr>
                <w:rFonts w:ascii="Times New Roman" w:hAnsi="Times New Roman" w:cs="Times New Roman"/>
                <w:sz w:val="19"/>
                <w:szCs w:val="19"/>
                <w:lang w:val="ru-RU"/>
              </w:rPr>
            </w:pPr>
          </w:p>
        </w:tc>
      </w:tr>
      <w:tr w:rsidR="004A565E" w:rsidRPr="00942566" w14:paraId="68974194" w14:textId="77777777" w:rsidTr="00781712">
        <w:trPr>
          <w:trHeight w:hRule="exact" w:val="138"/>
        </w:trPr>
        <w:tc>
          <w:tcPr>
            <w:tcW w:w="2890" w:type="dxa"/>
            <w:gridSpan w:val="4"/>
          </w:tcPr>
          <w:p w14:paraId="50823B44" w14:textId="77777777" w:rsidR="00F1591B" w:rsidRPr="00F1591B" w:rsidRDefault="00F1591B" w:rsidP="00F1591B">
            <w:pPr>
              <w:rPr>
                <w:rFonts w:ascii="Times New Roman" w:hAnsi="Times New Roman" w:cs="Times New Roman"/>
                <w:lang w:val="ru-RU"/>
              </w:rPr>
            </w:pPr>
          </w:p>
        </w:tc>
        <w:tc>
          <w:tcPr>
            <w:tcW w:w="6111" w:type="dxa"/>
            <w:gridSpan w:val="8"/>
          </w:tcPr>
          <w:p w14:paraId="2F287DE4" w14:textId="77777777" w:rsidR="00F1591B" w:rsidRPr="00F1591B" w:rsidRDefault="00F1591B" w:rsidP="00F1591B">
            <w:pPr>
              <w:rPr>
                <w:rFonts w:ascii="Times New Roman" w:hAnsi="Times New Roman" w:cs="Times New Roman"/>
                <w:lang w:val="ru-RU"/>
              </w:rPr>
            </w:pPr>
          </w:p>
        </w:tc>
        <w:tc>
          <w:tcPr>
            <w:tcW w:w="497" w:type="dxa"/>
            <w:gridSpan w:val="3"/>
          </w:tcPr>
          <w:p w14:paraId="3F7253AB" w14:textId="77777777" w:rsidR="00F1591B" w:rsidRPr="00F1591B" w:rsidRDefault="00F1591B" w:rsidP="00F1591B">
            <w:pPr>
              <w:rPr>
                <w:rFonts w:ascii="Times New Roman" w:hAnsi="Times New Roman" w:cs="Times New Roman"/>
                <w:lang w:val="ru-RU"/>
              </w:rPr>
            </w:pPr>
          </w:p>
        </w:tc>
        <w:tc>
          <w:tcPr>
            <w:tcW w:w="219" w:type="dxa"/>
          </w:tcPr>
          <w:p w14:paraId="200097AC" w14:textId="77777777" w:rsidR="00F1591B" w:rsidRPr="00F1591B" w:rsidRDefault="00F1591B" w:rsidP="00F1591B">
            <w:pPr>
              <w:rPr>
                <w:rFonts w:ascii="Times New Roman" w:hAnsi="Times New Roman" w:cs="Times New Roman"/>
                <w:lang w:val="ru-RU"/>
              </w:rPr>
            </w:pPr>
          </w:p>
        </w:tc>
        <w:tc>
          <w:tcPr>
            <w:tcW w:w="560" w:type="dxa"/>
          </w:tcPr>
          <w:p w14:paraId="51C75F13" w14:textId="77777777" w:rsidR="00F1591B" w:rsidRPr="00F1591B" w:rsidRDefault="00F1591B" w:rsidP="00F1591B">
            <w:pPr>
              <w:rPr>
                <w:rFonts w:ascii="Times New Roman" w:hAnsi="Times New Roman" w:cs="Times New Roman"/>
                <w:lang w:val="ru-RU"/>
              </w:rPr>
            </w:pPr>
          </w:p>
        </w:tc>
      </w:tr>
      <w:tr w:rsidR="00F1591B" w:rsidRPr="00942566" w14:paraId="5E1A492C"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93FB3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4. СТРУКТУРА И СОДЕРЖАНИЕ ДИСЦИПЛИНЫ (МОДУЛЯ)</w:t>
            </w:r>
          </w:p>
        </w:tc>
      </w:tr>
      <w:tr w:rsidR="00D15599" w14:paraId="160668C4" w14:textId="77777777" w:rsidTr="00DF7D3D">
        <w:trPr>
          <w:trHeight w:val="20"/>
        </w:trPr>
        <w:tc>
          <w:tcPr>
            <w:tcW w:w="10277" w:type="dxa"/>
            <w:gridSpan w:val="17"/>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175FA0C" w14:textId="77777777" w:rsidR="00D15599" w:rsidRPr="001B2216" w:rsidRDefault="00D15599" w:rsidP="0030141B">
            <w:pPr>
              <w:spacing w:after="0" w:line="240" w:lineRule="auto"/>
              <w:jc w:val="center"/>
              <w:rPr>
                <w:rFonts w:ascii="Times New Roman" w:hAnsi="Times New Roman" w:cs="Times New Roman"/>
                <w:b/>
                <w:color w:val="000000"/>
                <w:sz w:val="19"/>
                <w:szCs w:val="19"/>
                <w:lang w:val="ru-RU"/>
              </w:rPr>
            </w:pPr>
            <w:r>
              <w:rPr>
                <w:rFonts w:ascii="Times New Roman" w:hAnsi="Times New Roman" w:cs="Times New Roman"/>
                <w:b/>
                <w:color w:val="000000"/>
                <w:sz w:val="19"/>
                <w:szCs w:val="19"/>
                <w:lang w:val="ru-RU"/>
              </w:rPr>
              <w:t>Очная форма обучения</w:t>
            </w:r>
          </w:p>
        </w:tc>
      </w:tr>
      <w:tr w:rsidR="00D15599" w14:paraId="61FBC176"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EEDE8D8" w14:textId="77777777" w:rsidR="00D15599" w:rsidRDefault="00D15599" w:rsidP="0030141B">
            <w:pPr>
              <w:spacing w:after="0" w:line="240" w:lineRule="auto"/>
              <w:jc w:val="center"/>
              <w:rPr>
                <w:rFonts w:ascii="Times New Roman" w:hAnsi="Times New Roman" w:cs="Times New Roman"/>
                <w:b/>
                <w:color w:val="000000"/>
                <w:sz w:val="19"/>
                <w:szCs w:val="19"/>
              </w:rPr>
            </w:pPr>
            <w:r>
              <w:rPr>
                <w:rFonts w:ascii="Times New Roman" w:hAnsi="Times New Roman" w:cs="Times New Roman"/>
                <w:b/>
                <w:color w:val="000000"/>
                <w:sz w:val="19"/>
                <w:szCs w:val="19"/>
              </w:rPr>
              <w:t>Код</w:t>
            </w:r>
          </w:p>
          <w:p w14:paraId="580A5E70"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занятия</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5E2D4" w14:textId="77777777" w:rsidR="00D15599" w:rsidRDefault="00D15599" w:rsidP="0030141B">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Наименование разделов и тем /вид занятия/</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6BA752"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Семестр / Курс</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4FED97E"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Часов</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EA9569"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Компетен-</w:t>
            </w:r>
          </w:p>
          <w:p w14:paraId="0572A06F"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ции</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9817A26"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Литература</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737C3A5"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Инте</w:t>
            </w:r>
          </w:p>
          <w:p w14:paraId="5159617D"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ракт.</w:t>
            </w: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FDDC5D" w14:textId="77777777" w:rsidR="00D15599" w:rsidRDefault="00D15599" w:rsidP="0030141B">
            <w:pPr>
              <w:spacing w:after="0" w:line="240" w:lineRule="auto"/>
              <w:jc w:val="center"/>
              <w:rPr>
                <w:rFonts w:ascii="Times New Roman" w:hAnsi="Times New Roman" w:cs="Times New Roman"/>
                <w:sz w:val="19"/>
                <w:szCs w:val="19"/>
              </w:rPr>
            </w:pPr>
            <w:r>
              <w:rPr>
                <w:rFonts w:ascii="Times New Roman" w:hAnsi="Times New Roman" w:cs="Times New Roman"/>
                <w:b/>
                <w:color w:val="000000"/>
                <w:sz w:val="19"/>
                <w:szCs w:val="19"/>
              </w:rPr>
              <w:t>Прим.</w:t>
            </w:r>
          </w:p>
        </w:tc>
      </w:tr>
      <w:tr w:rsidR="00D15599" w:rsidRPr="00182712" w14:paraId="7E10DD9D"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2FFC9D" w14:textId="77777777" w:rsidR="00D15599" w:rsidRPr="008C7710" w:rsidRDefault="00D15599" w:rsidP="0030141B">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1.1</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4FACED4" w14:textId="3793C0DD" w:rsidR="00D15599" w:rsidRDefault="00716BEE" w:rsidP="00C8629D">
            <w:pPr>
              <w:spacing w:after="0" w:line="240" w:lineRule="auto"/>
              <w:jc w:val="both"/>
              <w:rPr>
                <w:rFonts w:ascii="Times New Roman" w:hAnsi="Times New Roman" w:cs="Times New Roman"/>
                <w:b/>
                <w:color w:val="000000"/>
                <w:sz w:val="19"/>
                <w:szCs w:val="19"/>
                <w:lang w:val="ru-RU"/>
              </w:rPr>
            </w:pPr>
            <w:r w:rsidRPr="00716BEE">
              <w:rPr>
                <w:rFonts w:ascii="Times New Roman" w:hAnsi="Times New Roman" w:cs="Times New Roman"/>
                <w:sz w:val="19"/>
                <w:szCs w:val="19"/>
                <w:lang w:val="ru-RU"/>
              </w:rPr>
              <w:t>Реклама: правовая основа, понятие и классификации.</w:t>
            </w:r>
            <w:r w:rsidR="003F10C9" w:rsidRPr="003F10C9">
              <w:rPr>
                <w:rFonts w:ascii="Times New Roman" w:hAnsi="Times New Roman" w:cs="Times New Roman"/>
                <w:sz w:val="19"/>
                <w:szCs w:val="19"/>
                <w:lang w:val="ru-RU"/>
              </w:rPr>
              <w:t xml:space="preserve"> </w:t>
            </w:r>
            <w:r w:rsidR="00E61CAD">
              <w:rPr>
                <w:rFonts w:ascii="Times New Roman" w:hAnsi="Times New Roman" w:cs="Times New Roman"/>
                <w:sz w:val="19"/>
                <w:szCs w:val="19"/>
                <w:lang w:val="ru-RU"/>
              </w:rPr>
              <w:t>/</w:t>
            </w:r>
            <w:r w:rsidR="00D15599">
              <w:rPr>
                <w:rFonts w:ascii="Times New Roman" w:hAnsi="Times New Roman" w:cs="Times New Roman"/>
                <w:sz w:val="19"/>
                <w:szCs w:val="19"/>
                <w:lang w:val="ru-RU"/>
              </w:rPr>
              <w:t xml:space="preserve">Лек/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DD72E8" w14:textId="0C75C762" w:rsidR="00D15599" w:rsidRDefault="00D813E8"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E8E0A98" w14:textId="3E672B44" w:rsidR="00D15599" w:rsidRDefault="00716BEE"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393AAB" w14:textId="686F0FC4" w:rsidR="00D15599" w:rsidRPr="00801120" w:rsidRDefault="00D813E8" w:rsidP="00182712">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08C769C" w14:textId="5C60C5D9" w:rsidR="00D15599" w:rsidRPr="00801120" w:rsidRDefault="002B6F3E" w:rsidP="002115F3">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Л1.1 Л1.2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7AEF2E6" w14:textId="6A6966E9" w:rsidR="00D15599" w:rsidRDefault="00D15599" w:rsidP="00E440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DA92C30" w14:textId="77777777" w:rsidR="00D15599" w:rsidRDefault="00D15599" w:rsidP="0030141B">
            <w:pPr>
              <w:spacing w:after="0"/>
              <w:jc w:val="both"/>
              <w:rPr>
                <w:rFonts w:ascii="Times New Roman" w:hAnsi="Times New Roman" w:cs="Times New Roman"/>
                <w:sz w:val="19"/>
                <w:szCs w:val="19"/>
                <w:lang w:val="ru-RU"/>
              </w:rPr>
            </w:pPr>
          </w:p>
        </w:tc>
      </w:tr>
      <w:tr w:rsidR="002B6F3E" w:rsidRPr="00DB2059" w14:paraId="79B3F47F"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9024F1" w14:textId="3168E4A8" w:rsidR="002B6F3E"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1.2</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8E602ED" w14:textId="0C600737" w:rsidR="002B6F3E" w:rsidRPr="00C8629D" w:rsidRDefault="002B6F3E" w:rsidP="002B6F3E">
            <w:pPr>
              <w:spacing w:after="0" w:line="240" w:lineRule="auto"/>
              <w:jc w:val="both"/>
              <w:rPr>
                <w:rFonts w:ascii="Times New Roman" w:hAnsi="Times New Roman" w:cs="Times New Roman"/>
                <w:sz w:val="19"/>
                <w:szCs w:val="19"/>
                <w:lang w:val="ru-RU"/>
              </w:rPr>
            </w:pPr>
            <w:r w:rsidRPr="00716BEE">
              <w:rPr>
                <w:rFonts w:ascii="Times New Roman" w:hAnsi="Times New Roman" w:cs="Times New Roman"/>
                <w:sz w:val="19"/>
                <w:szCs w:val="19"/>
                <w:lang w:val="ru-RU"/>
              </w:rPr>
              <w:t>Составление примеров классификаций реклам</w:t>
            </w:r>
            <w:r>
              <w:rPr>
                <w:rFonts w:ascii="Times New Roman" w:hAnsi="Times New Roman" w:cs="Times New Roman"/>
                <w:sz w:val="19"/>
                <w:szCs w:val="19"/>
                <w:lang w:val="ru-RU"/>
              </w:rPr>
              <w:t>.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AFB9D" w14:textId="51502584" w:rsidR="002B6F3E" w:rsidRDefault="002B6F3E" w:rsidP="002B6F3E">
            <w:pPr>
              <w:spacing w:after="0"/>
              <w:jc w:val="center"/>
              <w:rPr>
                <w:rFonts w:ascii="Times New Roman" w:hAnsi="Times New Roman" w:cs="Times New Roman"/>
                <w:sz w:val="19"/>
                <w:szCs w:val="19"/>
                <w:lang w:val="ru-RU"/>
              </w:rPr>
            </w:pPr>
            <w:r w:rsidRPr="00AC2245">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6394BE" w14:textId="4A8F2A28"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A4E2DA4" w14:textId="444D2208" w:rsidR="002B6F3E" w:rsidRDefault="002B6F3E" w:rsidP="002B6F3E">
            <w:pPr>
              <w:spacing w:after="0"/>
              <w:jc w:val="center"/>
              <w:rPr>
                <w:rFonts w:ascii="Times New Roman" w:hAnsi="Times New Roman" w:cs="Times New Roman"/>
                <w:sz w:val="19"/>
                <w:szCs w:val="19"/>
                <w:lang w:val="ru-RU"/>
              </w:rPr>
            </w:pPr>
            <w:r w:rsidRPr="00E707A8">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439C6B8" w14:textId="1BAE0F93" w:rsidR="002B6F3E" w:rsidRDefault="002B6F3E" w:rsidP="002B6F3E">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894808" w14:textId="77777777"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9CFD73" w14:textId="77777777" w:rsidR="002B6F3E" w:rsidRDefault="002B6F3E" w:rsidP="002B6F3E">
            <w:pPr>
              <w:spacing w:after="0"/>
              <w:jc w:val="both"/>
              <w:rPr>
                <w:rFonts w:ascii="Times New Roman" w:hAnsi="Times New Roman" w:cs="Times New Roman"/>
                <w:sz w:val="19"/>
                <w:szCs w:val="19"/>
                <w:lang w:val="ru-RU"/>
              </w:rPr>
            </w:pPr>
          </w:p>
        </w:tc>
      </w:tr>
      <w:tr w:rsidR="002B6F3E" w:rsidRPr="00DB2059" w14:paraId="277768EC"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702F95" w14:textId="17F566C2" w:rsidR="002B6F3E"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EDE30A1" w14:textId="5BA5F1CF" w:rsidR="002B6F3E" w:rsidRPr="00DB2059" w:rsidRDefault="002B6F3E" w:rsidP="002B6F3E">
            <w:pPr>
              <w:spacing w:after="0" w:line="240" w:lineRule="auto"/>
              <w:jc w:val="both"/>
              <w:rPr>
                <w:rFonts w:ascii="Times New Roman" w:hAnsi="Times New Roman" w:cs="Times New Roman"/>
                <w:sz w:val="19"/>
                <w:szCs w:val="19"/>
                <w:lang w:val="ru-RU"/>
              </w:rPr>
            </w:pPr>
            <w:r w:rsidRPr="00716BEE">
              <w:rPr>
                <w:rFonts w:ascii="Times New Roman" w:hAnsi="Times New Roman" w:cs="Times New Roman"/>
                <w:sz w:val="19"/>
                <w:szCs w:val="19"/>
                <w:lang w:val="ru-RU"/>
              </w:rPr>
              <w:t>Области рекламной деятельности: определение содержания рекламы; производство рекламы; распространение рекламы; потребление рекламы.</w:t>
            </w:r>
            <w:r>
              <w:rPr>
                <w:rFonts w:ascii="Times New Roman" w:hAnsi="Times New Roman" w:cs="Times New Roman"/>
                <w:sz w:val="19"/>
                <w:szCs w:val="19"/>
                <w:lang w:val="ru-RU"/>
              </w:rPr>
              <w:t xml:space="preserve">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CFC97F6" w14:textId="0ABC1AAA" w:rsidR="002B6F3E" w:rsidRDefault="002B6F3E" w:rsidP="002B6F3E">
            <w:pPr>
              <w:spacing w:after="0"/>
              <w:jc w:val="center"/>
              <w:rPr>
                <w:rFonts w:ascii="Times New Roman" w:hAnsi="Times New Roman" w:cs="Times New Roman"/>
                <w:sz w:val="19"/>
                <w:szCs w:val="19"/>
                <w:lang w:val="ru-RU"/>
              </w:rPr>
            </w:pPr>
            <w:r w:rsidRPr="00AC2245">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15E7B6D" w14:textId="1E96D688"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B1F43D" w14:textId="5E1F785A" w:rsidR="002B6F3E" w:rsidRDefault="002B6F3E" w:rsidP="002B6F3E">
            <w:pPr>
              <w:spacing w:after="0"/>
              <w:jc w:val="center"/>
              <w:rPr>
                <w:rFonts w:ascii="Times New Roman" w:hAnsi="Times New Roman" w:cs="Times New Roman"/>
                <w:sz w:val="19"/>
                <w:szCs w:val="19"/>
                <w:lang w:val="ru-RU"/>
              </w:rPr>
            </w:pPr>
            <w:r w:rsidRPr="00E707A8">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5F3BAE0" w14:textId="7F98378A" w:rsidR="002B6F3E" w:rsidRDefault="002B6F3E" w:rsidP="002B6F3E">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5500BD" w14:textId="77777777"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20A1294" w14:textId="77777777" w:rsidR="002B6F3E" w:rsidRDefault="002B6F3E" w:rsidP="002B6F3E">
            <w:pPr>
              <w:spacing w:after="0"/>
              <w:jc w:val="both"/>
              <w:rPr>
                <w:rFonts w:ascii="Times New Roman" w:hAnsi="Times New Roman" w:cs="Times New Roman"/>
                <w:sz w:val="19"/>
                <w:szCs w:val="19"/>
                <w:lang w:val="ru-RU"/>
              </w:rPr>
            </w:pPr>
          </w:p>
        </w:tc>
      </w:tr>
      <w:tr w:rsidR="002B6F3E" w14:paraId="21CD4BF0"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12C85E" w14:textId="475EABDB" w:rsidR="002B6F3E" w:rsidRPr="00801120"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2.1</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39DB390" w14:textId="5D3B7212" w:rsidR="002B6F3E" w:rsidRDefault="002B6F3E" w:rsidP="002B6F3E">
            <w:pPr>
              <w:spacing w:after="0" w:line="240" w:lineRule="auto"/>
              <w:jc w:val="both"/>
              <w:rPr>
                <w:rFonts w:ascii="Times New Roman" w:hAnsi="Times New Roman" w:cs="Times New Roman"/>
                <w:sz w:val="19"/>
                <w:szCs w:val="19"/>
                <w:lang w:val="ru-RU"/>
              </w:rPr>
            </w:pPr>
            <w:r w:rsidRPr="00716BEE">
              <w:rPr>
                <w:rFonts w:ascii="Times New Roman" w:hAnsi="Times New Roman" w:cs="Times New Roman"/>
                <w:sz w:val="19"/>
                <w:szCs w:val="19"/>
                <w:lang w:val="ru-RU"/>
              </w:rPr>
              <w:t>Рекламная деятельность: правовые основы, структура, понятие и субъекты</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3FE66FD" w14:textId="54B59BC7" w:rsidR="002B6F3E" w:rsidRDefault="002B6F3E" w:rsidP="002B6F3E">
            <w:pPr>
              <w:jc w:val="center"/>
            </w:pPr>
            <w:r w:rsidRPr="00AC2245">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1C1E349" w14:textId="16F3B36F"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392629" w14:textId="097B7026" w:rsidR="002B6F3E" w:rsidRDefault="002B6F3E" w:rsidP="002B6F3E">
            <w:pPr>
              <w:jc w:val="center"/>
            </w:pPr>
            <w:r w:rsidRPr="00E707A8">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979C709" w14:textId="0F8A0B82" w:rsidR="002B6F3E" w:rsidRPr="00801120" w:rsidRDefault="002B6F3E" w:rsidP="002B6F3E">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FD5A3CB" w14:textId="0FAE0B04"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1F9A8CB" w14:textId="77777777" w:rsidR="002B6F3E" w:rsidRDefault="002B6F3E" w:rsidP="002B6F3E">
            <w:pPr>
              <w:spacing w:after="0"/>
              <w:jc w:val="both"/>
              <w:rPr>
                <w:rFonts w:ascii="Times New Roman" w:hAnsi="Times New Roman" w:cs="Times New Roman"/>
                <w:sz w:val="19"/>
                <w:szCs w:val="19"/>
                <w:lang w:val="ru-RU"/>
              </w:rPr>
            </w:pPr>
          </w:p>
        </w:tc>
      </w:tr>
      <w:tr w:rsidR="002B6F3E" w14:paraId="6C7CB475"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BE70802" w14:textId="40870BA5" w:rsidR="002B6F3E" w:rsidRPr="00801120"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2.2</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2B1C0D" w14:textId="551BC690" w:rsidR="002B6F3E" w:rsidRPr="00D15599" w:rsidRDefault="002B6F3E" w:rsidP="002B6F3E">
            <w:pPr>
              <w:spacing w:after="0" w:line="240" w:lineRule="auto"/>
              <w:rPr>
                <w:rFonts w:ascii="Times New Roman" w:hAnsi="Times New Roman" w:cs="Times New Roman"/>
                <w:sz w:val="19"/>
                <w:szCs w:val="19"/>
                <w:lang w:val="ru-RU"/>
              </w:rPr>
            </w:pPr>
            <w:r w:rsidRPr="00716BEE">
              <w:rPr>
                <w:rFonts w:ascii="Times New Roman" w:hAnsi="Times New Roman" w:cs="Times New Roman"/>
                <w:sz w:val="19"/>
                <w:szCs w:val="19"/>
                <w:lang w:val="ru-RU"/>
              </w:rPr>
              <w:t>Изложение правовых основ торговой рекламы</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5E00B12" w14:textId="0E4D68EB" w:rsidR="002B6F3E" w:rsidRDefault="002B6F3E" w:rsidP="002B6F3E">
            <w:pPr>
              <w:jc w:val="center"/>
            </w:pPr>
            <w:r w:rsidRPr="00AC2245">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F157E0A" w14:textId="7151144C"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69130EF" w14:textId="4F53BD58" w:rsidR="002B6F3E" w:rsidRDefault="002B6F3E" w:rsidP="002B6F3E">
            <w:pPr>
              <w:jc w:val="center"/>
            </w:pPr>
            <w:r w:rsidRPr="00E707A8">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0EF880" w14:textId="0FFA3AE2" w:rsidR="002B6F3E" w:rsidRPr="00801120" w:rsidRDefault="002B6F3E" w:rsidP="002B6F3E">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85FF867" w14:textId="77777777"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4C96035" w14:textId="77777777" w:rsidR="002B6F3E" w:rsidRDefault="002B6F3E" w:rsidP="002B6F3E">
            <w:pPr>
              <w:spacing w:after="0"/>
              <w:jc w:val="both"/>
              <w:rPr>
                <w:rFonts w:ascii="Times New Roman" w:hAnsi="Times New Roman" w:cs="Times New Roman"/>
                <w:sz w:val="19"/>
                <w:szCs w:val="19"/>
                <w:lang w:val="ru-RU"/>
              </w:rPr>
            </w:pPr>
          </w:p>
        </w:tc>
      </w:tr>
      <w:tr w:rsidR="002B6F3E" w:rsidRPr="00716BEE" w14:paraId="5E2C1DB4"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30E5326" w14:textId="1D1E2957" w:rsidR="002B6F3E"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2.3</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7989B7E" w14:textId="1A4E7E15" w:rsidR="002B6F3E" w:rsidRPr="00DB2059" w:rsidRDefault="002B6F3E" w:rsidP="002B6F3E">
            <w:pPr>
              <w:spacing w:after="0" w:line="240" w:lineRule="auto"/>
              <w:rPr>
                <w:rFonts w:ascii="Times New Roman" w:hAnsi="Times New Roman" w:cs="Times New Roman"/>
                <w:sz w:val="19"/>
                <w:szCs w:val="19"/>
                <w:lang w:val="ru-RU"/>
              </w:rPr>
            </w:pPr>
            <w:r w:rsidRPr="00716BEE">
              <w:rPr>
                <w:rFonts w:ascii="Times New Roman" w:hAnsi="Times New Roman" w:cs="Times New Roman"/>
                <w:sz w:val="19"/>
                <w:szCs w:val="19"/>
                <w:lang w:val="ru-RU"/>
              </w:rPr>
              <w:t xml:space="preserve">Продавец, торговая организация, торговое предприятие и торговый </w:t>
            </w:r>
            <w:r w:rsidRPr="00716BEE">
              <w:rPr>
                <w:rFonts w:ascii="Times New Roman" w:hAnsi="Times New Roman" w:cs="Times New Roman"/>
                <w:sz w:val="19"/>
                <w:szCs w:val="19"/>
                <w:lang w:val="ru-RU"/>
              </w:rPr>
              <w:lastRenderedPageBreak/>
              <w:t>объект. Торговые организации и индивидуальные предприниматели, являющиеся собственниками торговых предприятий и торговых сетей.</w:t>
            </w:r>
            <w:r>
              <w:rPr>
                <w:rFonts w:ascii="Times New Roman" w:hAnsi="Times New Roman" w:cs="Times New Roman"/>
                <w:sz w:val="19"/>
                <w:szCs w:val="19"/>
                <w:lang w:val="ru-RU"/>
              </w:rPr>
              <w:t xml:space="preserve"> /Ср/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491FD94" w14:textId="55297D1C" w:rsidR="002B6F3E" w:rsidRPr="00E900D9" w:rsidRDefault="002B6F3E" w:rsidP="002B6F3E">
            <w:pPr>
              <w:jc w:val="center"/>
              <w:rPr>
                <w:rFonts w:ascii="Times New Roman" w:hAnsi="Times New Roman" w:cs="Times New Roman"/>
                <w:sz w:val="19"/>
                <w:szCs w:val="19"/>
                <w:lang w:val="ru-RU"/>
              </w:rPr>
            </w:pPr>
            <w:r>
              <w:rPr>
                <w:rFonts w:ascii="Times New Roman" w:hAnsi="Times New Roman" w:cs="Times New Roman"/>
                <w:sz w:val="19"/>
                <w:szCs w:val="19"/>
                <w:lang w:val="ru-RU"/>
              </w:rPr>
              <w:lastRenderedPageBreak/>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FB9D137" w14:textId="6E93405A"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69BD22A" w14:textId="5A93C2D7" w:rsidR="002B6F3E" w:rsidRPr="00F551FB" w:rsidRDefault="002B6F3E" w:rsidP="002B6F3E">
            <w:pPr>
              <w:jc w:val="center"/>
              <w:rPr>
                <w:rFonts w:ascii="Times New Roman" w:hAnsi="Times New Roman" w:cs="Times New Roman"/>
                <w:sz w:val="19"/>
                <w:szCs w:val="19"/>
                <w:lang w:val="ru-RU"/>
              </w:rPr>
            </w:pPr>
            <w:r>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DA9564" w14:textId="0DB1B171" w:rsidR="002B6F3E" w:rsidRDefault="002B6F3E" w:rsidP="002B6F3E">
            <w:pPr>
              <w:spacing w:after="0"/>
              <w:jc w:val="center"/>
              <w:rPr>
                <w:rFonts w:ascii="Times New Roman" w:hAnsi="Times New Roman" w:cs="Times New Roman"/>
                <w:sz w:val="19"/>
                <w:szCs w:val="19"/>
                <w:lang w:val="ru-RU"/>
              </w:rPr>
            </w:pPr>
            <w:r w:rsidRPr="00982333">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A1C1AC" w14:textId="77777777"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68F9AA2" w14:textId="77777777" w:rsidR="002B6F3E" w:rsidRDefault="002B6F3E" w:rsidP="002B6F3E">
            <w:pPr>
              <w:spacing w:after="0"/>
              <w:jc w:val="both"/>
              <w:rPr>
                <w:rFonts w:ascii="Times New Roman" w:hAnsi="Times New Roman" w:cs="Times New Roman"/>
                <w:sz w:val="19"/>
                <w:szCs w:val="19"/>
                <w:lang w:val="ru-RU"/>
              </w:rPr>
            </w:pPr>
          </w:p>
        </w:tc>
      </w:tr>
      <w:tr w:rsidR="002B6F3E" w:rsidRPr="00716BEE" w14:paraId="7DFEA3BE"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723D93B" w14:textId="3AB308FD" w:rsidR="002B6F3E" w:rsidRPr="00801120"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lastRenderedPageBreak/>
              <w:t>3.1</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5514F21" w14:textId="33337C32" w:rsidR="002B6F3E" w:rsidRDefault="002B6F3E" w:rsidP="002B6F3E">
            <w:pPr>
              <w:spacing w:after="0" w:line="240" w:lineRule="auto"/>
              <w:jc w:val="both"/>
              <w:rPr>
                <w:rFonts w:ascii="Times New Roman" w:hAnsi="Times New Roman" w:cs="Times New Roman"/>
                <w:sz w:val="19"/>
                <w:szCs w:val="19"/>
                <w:lang w:val="ru-RU"/>
              </w:rPr>
            </w:pPr>
            <w:r w:rsidRPr="00716BEE">
              <w:rPr>
                <w:rFonts w:ascii="Times New Roman" w:hAnsi="Times New Roman" w:cs="Times New Roman"/>
                <w:sz w:val="19"/>
                <w:szCs w:val="19"/>
                <w:lang w:val="ru-RU"/>
              </w:rPr>
              <w:t>Рекламодатели в торговле</w:t>
            </w:r>
            <w:r>
              <w:rPr>
                <w:rFonts w:ascii="Times New Roman" w:hAnsi="Times New Roman" w:cs="Times New Roman"/>
                <w:sz w:val="19"/>
                <w:szCs w:val="19"/>
                <w:lang w:val="ru-RU"/>
              </w:rPr>
              <w:t>. /Лек/</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555C4A" w14:textId="4341F962" w:rsidR="002B6F3E" w:rsidRPr="00DB2059" w:rsidRDefault="002B6F3E" w:rsidP="002B6F3E">
            <w:pPr>
              <w:jc w:val="center"/>
              <w:rPr>
                <w:lang w:val="ru-RU"/>
              </w:rPr>
            </w:pPr>
            <w:r w:rsidRPr="00590AA7">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4C2384F" w14:textId="33499B36"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9F6F5BC" w14:textId="496ECC9F" w:rsidR="002B6F3E" w:rsidRPr="00DB2059" w:rsidRDefault="002B6F3E" w:rsidP="002B6F3E">
            <w:pPr>
              <w:jc w:val="center"/>
              <w:rPr>
                <w:lang w:val="ru-RU"/>
              </w:rPr>
            </w:pPr>
            <w:r w:rsidRPr="00B73076">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3DE844" w14:textId="3FAD657C" w:rsidR="002B6F3E" w:rsidRPr="00801120" w:rsidRDefault="002B6F3E" w:rsidP="002B6F3E">
            <w:pPr>
              <w:spacing w:after="0"/>
              <w:jc w:val="center"/>
              <w:rPr>
                <w:rFonts w:ascii="Times New Roman" w:hAnsi="Times New Roman" w:cs="Times New Roman"/>
                <w:sz w:val="19"/>
                <w:szCs w:val="19"/>
                <w:lang w:val="ru-RU"/>
              </w:rPr>
            </w:pPr>
            <w:r w:rsidRPr="00C22265">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C0450AC" w14:textId="77777777"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C979367" w14:textId="77777777" w:rsidR="002B6F3E" w:rsidRDefault="002B6F3E" w:rsidP="002B6F3E">
            <w:pPr>
              <w:spacing w:after="0"/>
              <w:jc w:val="both"/>
              <w:rPr>
                <w:rFonts w:ascii="Times New Roman" w:hAnsi="Times New Roman" w:cs="Times New Roman"/>
                <w:sz w:val="19"/>
                <w:szCs w:val="19"/>
                <w:lang w:val="ru-RU"/>
              </w:rPr>
            </w:pPr>
          </w:p>
        </w:tc>
      </w:tr>
      <w:tr w:rsidR="002B6F3E" w:rsidRPr="00DB2059" w14:paraId="32BB4D71"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326CDCD" w14:textId="606F7DF8" w:rsidR="002B6F3E" w:rsidRPr="00801120"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3.2</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B22BFB" w14:textId="7D4C0643" w:rsidR="002B6F3E" w:rsidRDefault="002B6F3E" w:rsidP="002B6F3E">
            <w:pPr>
              <w:spacing w:after="0" w:line="240" w:lineRule="auto"/>
              <w:rPr>
                <w:rFonts w:ascii="Times New Roman" w:hAnsi="Times New Roman" w:cs="Times New Roman"/>
                <w:b/>
                <w:color w:val="000000"/>
                <w:sz w:val="19"/>
                <w:szCs w:val="19"/>
                <w:lang w:val="ru-RU"/>
              </w:rPr>
            </w:pPr>
            <w:r w:rsidRPr="00716BEE">
              <w:rPr>
                <w:rFonts w:ascii="Times New Roman" w:hAnsi="Times New Roman" w:cs="Times New Roman"/>
                <w:sz w:val="19"/>
                <w:szCs w:val="19"/>
                <w:lang w:val="ru-RU"/>
              </w:rPr>
              <w:t>Составление схемы и групповое обсуждение логических взаимосвязей понятий: продавец, торговая организация, торгово</w:t>
            </w:r>
            <w:r>
              <w:rPr>
                <w:rFonts w:ascii="Times New Roman" w:hAnsi="Times New Roman" w:cs="Times New Roman"/>
                <w:sz w:val="19"/>
                <w:szCs w:val="19"/>
                <w:lang w:val="ru-RU"/>
              </w:rPr>
              <w:t>е предприятие и торговый объект. /Пр/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84E1559" w14:textId="550D671C" w:rsidR="002B6F3E" w:rsidRPr="00DB2059" w:rsidRDefault="002B6F3E" w:rsidP="002B6F3E">
            <w:pPr>
              <w:jc w:val="center"/>
              <w:rPr>
                <w:lang w:val="ru-RU"/>
              </w:rPr>
            </w:pPr>
            <w:r w:rsidRPr="00590AA7">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695D705" w14:textId="4E84AAA9"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D668C92" w14:textId="1162EEC2" w:rsidR="002B6F3E" w:rsidRPr="00DB2059" w:rsidRDefault="002B6F3E" w:rsidP="002B6F3E">
            <w:pPr>
              <w:jc w:val="center"/>
              <w:rPr>
                <w:lang w:val="ru-RU"/>
              </w:rPr>
            </w:pPr>
            <w:r w:rsidRPr="00B73076">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22B87E5" w14:textId="7ED98B2A" w:rsidR="002B6F3E" w:rsidRPr="00801120" w:rsidRDefault="002B6F3E" w:rsidP="002B6F3E">
            <w:pPr>
              <w:spacing w:after="0"/>
              <w:jc w:val="center"/>
              <w:rPr>
                <w:rFonts w:ascii="Times New Roman" w:hAnsi="Times New Roman" w:cs="Times New Roman"/>
                <w:sz w:val="19"/>
                <w:szCs w:val="19"/>
                <w:lang w:val="ru-RU"/>
              </w:rPr>
            </w:pPr>
            <w:r w:rsidRPr="00C22265">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092146" w14:textId="77777777"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84E6667" w14:textId="77777777" w:rsidR="002B6F3E" w:rsidRDefault="002B6F3E" w:rsidP="002B6F3E">
            <w:pPr>
              <w:spacing w:after="0"/>
              <w:jc w:val="both"/>
              <w:rPr>
                <w:rFonts w:ascii="Times New Roman" w:hAnsi="Times New Roman" w:cs="Times New Roman"/>
                <w:sz w:val="19"/>
                <w:szCs w:val="19"/>
                <w:lang w:val="ru-RU"/>
              </w:rPr>
            </w:pPr>
          </w:p>
        </w:tc>
      </w:tr>
      <w:tr w:rsidR="002B6F3E" w:rsidRPr="00716BEE" w14:paraId="6244577F"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74DF723" w14:textId="24B7E8B5" w:rsidR="002B6F3E"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3.3</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50ED413" w14:textId="280A83AC" w:rsidR="002B6F3E" w:rsidRPr="00DB2059" w:rsidRDefault="002B6F3E" w:rsidP="002B6F3E">
            <w:pPr>
              <w:spacing w:after="0" w:line="240" w:lineRule="auto"/>
              <w:rPr>
                <w:rFonts w:ascii="Times New Roman" w:hAnsi="Times New Roman" w:cs="Times New Roman"/>
                <w:sz w:val="19"/>
                <w:szCs w:val="19"/>
                <w:lang w:val="ru-RU"/>
              </w:rPr>
            </w:pPr>
            <w:r w:rsidRPr="00716BEE">
              <w:rPr>
                <w:rFonts w:ascii="Times New Roman" w:hAnsi="Times New Roman" w:cs="Times New Roman"/>
                <w:sz w:val="19"/>
                <w:szCs w:val="19"/>
                <w:lang w:val="ru-RU"/>
              </w:rPr>
              <w:t>Определение объектов рекламирования в торговой рекламе. Товары, реализуемые торговыми предприятиями; товарные знаки реализуемых товаров; наименования мест происхождения реализуемых товаров; фирменные наименования торговых организаций, являющихся юридическими лицами; коммерческие обозначения торговых предприятий</w:t>
            </w:r>
            <w:r>
              <w:rPr>
                <w:rFonts w:ascii="Times New Roman" w:hAnsi="Times New Roman" w:cs="Times New Roman"/>
                <w:sz w:val="19"/>
                <w:szCs w:val="19"/>
                <w:lang w:val="ru-RU"/>
              </w:rPr>
              <w:t>. /Ср/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4EADF5A" w14:textId="7E3982EC" w:rsidR="002B6F3E" w:rsidRPr="00E900D9" w:rsidRDefault="002B6F3E" w:rsidP="002B6F3E">
            <w:pPr>
              <w:jc w:val="center"/>
              <w:rPr>
                <w:rFonts w:ascii="Times New Roman" w:hAnsi="Times New Roman" w:cs="Times New Roman"/>
                <w:sz w:val="19"/>
                <w:szCs w:val="19"/>
                <w:lang w:val="ru-RU"/>
              </w:rPr>
            </w:pPr>
            <w:r w:rsidRPr="00590AA7">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18762AD" w14:textId="2603041F"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15</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1E15EAA" w14:textId="1B6E4C4A" w:rsidR="002B6F3E" w:rsidRPr="00F551FB" w:rsidRDefault="002B6F3E" w:rsidP="002B6F3E">
            <w:pPr>
              <w:jc w:val="center"/>
              <w:rPr>
                <w:rFonts w:ascii="Times New Roman" w:hAnsi="Times New Roman" w:cs="Times New Roman"/>
                <w:sz w:val="19"/>
                <w:szCs w:val="19"/>
                <w:lang w:val="ru-RU"/>
              </w:rPr>
            </w:pPr>
            <w:r w:rsidRPr="00B73076">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DF9751A" w14:textId="517167A5" w:rsidR="002B6F3E" w:rsidRDefault="002B6F3E" w:rsidP="002B6F3E">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60E3C03" w14:textId="77777777"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B212991" w14:textId="77777777" w:rsidR="002B6F3E" w:rsidRDefault="002B6F3E" w:rsidP="002B6F3E">
            <w:pPr>
              <w:spacing w:after="0"/>
              <w:jc w:val="both"/>
              <w:rPr>
                <w:rFonts w:ascii="Times New Roman" w:hAnsi="Times New Roman" w:cs="Times New Roman"/>
                <w:sz w:val="19"/>
                <w:szCs w:val="19"/>
                <w:lang w:val="ru-RU"/>
              </w:rPr>
            </w:pPr>
          </w:p>
        </w:tc>
      </w:tr>
      <w:tr w:rsidR="002B6F3E" w:rsidRPr="00716BEE" w14:paraId="399AA0DE" w14:textId="77777777" w:rsidTr="00781712">
        <w:trPr>
          <w:trHeight w:val="517"/>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B983F75" w14:textId="0A96ADC2" w:rsidR="002B6F3E" w:rsidRPr="00801120"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4.1</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AC75D9F" w14:textId="39313DEF" w:rsidR="002B6F3E" w:rsidRDefault="002B6F3E" w:rsidP="002B6F3E">
            <w:pPr>
              <w:pStyle w:val="2"/>
              <w:spacing w:before="0" w:after="0" w:line="276" w:lineRule="auto"/>
              <w:jc w:val="both"/>
              <w:rPr>
                <w:rFonts w:ascii="Times New Roman" w:hAnsi="Times New Roman" w:cs="Times New Roman"/>
                <w:b w:val="0"/>
                <w:i w:val="0"/>
                <w:color w:val="000000"/>
                <w:sz w:val="19"/>
                <w:szCs w:val="19"/>
              </w:rPr>
            </w:pPr>
            <w:r w:rsidRPr="00716BEE">
              <w:rPr>
                <w:rFonts w:ascii="Times New Roman" w:hAnsi="Times New Roman" w:cs="Times New Roman"/>
                <w:b w:val="0"/>
                <w:i w:val="0"/>
                <w:sz w:val="19"/>
                <w:szCs w:val="19"/>
              </w:rPr>
              <w:t xml:space="preserve">Определение объектов рекламирования и содержания торговой рекламы </w:t>
            </w:r>
            <w:r>
              <w:rPr>
                <w:rFonts w:ascii="Times New Roman" w:hAnsi="Times New Roman" w:cs="Times New Roman"/>
                <w:b w:val="0"/>
                <w:i w:val="0"/>
                <w:sz w:val="19"/>
                <w:szCs w:val="19"/>
              </w:rPr>
              <w:t xml:space="preserve">/Лек/.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5F68D0" w14:textId="35C8F9EC" w:rsidR="002B6F3E" w:rsidRPr="00DB2059" w:rsidRDefault="002B6F3E" w:rsidP="002B6F3E">
            <w:pPr>
              <w:jc w:val="center"/>
              <w:rPr>
                <w:lang w:val="ru-RU"/>
              </w:rPr>
            </w:pPr>
            <w:r w:rsidRPr="00590AA7">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044DB6A" w14:textId="29D424A9"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A241E8" w14:textId="28A6EF9E" w:rsidR="002B6F3E" w:rsidRPr="00DB2059" w:rsidRDefault="002B6F3E" w:rsidP="002B6F3E">
            <w:pPr>
              <w:jc w:val="center"/>
              <w:rPr>
                <w:lang w:val="ru-RU"/>
              </w:rPr>
            </w:pPr>
            <w:r w:rsidRPr="00B73076">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C7374C" w14:textId="0EF778FF" w:rsidR="002B6F3E" w:rsidRPr="00801120" w:rsidRDefault="002B6F3E" w:rsidP="002B6F3E">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0A14C88" w14:textId="6B941550"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01C2CB" w14:textId="77777777" w:rsidR="002B6F3E" w:rsidRDefault="002B6F3E" w:rsidP="002B6F3E">
            <w:pPr>
              <w:spacing w:after="0"/>
              <w:jc w:val="both"/>
              <w:rPr>
                <w:rFonts w:ascii="Times New Roman" w:hAnsi="Times New Roman" w:cs="Times New Roman"/>
                <w:sz w:val="19"/>
                <w:szCs w:val="19"/>
                <w:lang w:val="ru-RU"/>
              </w:rPr>
            </w:pPr>
          </w:p>
        </w:tc>
      </w:tr>
      <w:tr w:rsidR="002B6F3E" w14:paraId="6FF945D7"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731BAE6" w14:textId="666A48AC" w:rsidR="002B6F3E" w:rsidRPr="00801120"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4.2</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9DBD78E" w14:textId="7E29CA2E" w:rsidR="002B6F3E" w:rsidRDefault="002B6F3E" w:rsidP="002B6F3E">
            <w:pPr>
              <w:spacing w:after="0" w:line="240" w:lineRule="auto"/>
              <w:jc w:val="both"/>
              <w:rPr>
                <w:rFonts w:ascii="Times New Roman" w:hAnsi="Times New Roman" w:cs="Times New Roman"/>
                <w:b/>
                <w:color w:val="000000"/>
                <w:sz w:val="19"/>
                <w:szCs w:val="19"/>
                <w:lang w:val="ru-RU"/>
              </w:rPr>
            </w:pPr>
            <w:r w:rsidRPr="00716BEE">
              <w:rPr>
                <w:rFonts w:ascii="Times New Roman" w:hAnsi="Times New Roman" w:cs="Times New Roman"/>
                <w:sz w:val="19"/>
                <w:szCs w:val="19"/>
                <w:lang w:val="ru-RU"/>
              </w:rPr>
              <w:t>Составление примеров объектов рекламирования в торговой рекламе.</w:t>
            </w:r>
            <w:r w:rsidRPr="003F10C9">
              <w:rPr>
                <w:rFonts w:ascii="Times New Roman" w:hAnsi="Times New Roman" w:cs="Times New Roman"/>
                <w:sz w:val="19"/>
                <w:szCs w:val="19"/>
                <w:lang w:val="ru-RU"/>
              </w:rPr>
              <w:t xml:space="preserve">. </w:t>
            </w:r>
            <w:r>
              <w:rPr>
                <w:rFonts w:ascii="Times New Roman" w:hAnsi="Times New Roman" w:cs="Times New Roman"/>
                <w:sz w:val="19"/>
                <w:szCs w:val="19"/>
                <w:lang w:val="ru-RU"/>
              </w:rPr>
              <w:t>/Пр/</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1E93FCC" w14:textId="022FBA95" w:rsidR="002B6F3E" w:rsidRDefault="002B6F3E" w:rsidP="002B6F3E">
            <w:pPr>
              <w:jc w:val="center"/>
            </w:pPr>
            <w:r w:rsidRPr="00590AA7">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C414D73" w14:textId="5293E365"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0451489" w14:textId="5CECB336" w:rsidR="002B6F3E" w:rsidRDefault="002B6F3E" w:rsidP="002B6F3E">
            <w:pPr>
              <w:jc w:val="center"/>
            </w:pPr>
            <w:r w:rsidRPr="00B73076">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531AADC" w14:textId="084277ED" w:rsidR="002B6F3E" w:rsidRPr="00801120" w:rsidRDefault="002B6F3E" w:rsidP="002B6F3E">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D745A4A" w14:textId="77777777"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B8B4B4" w14:textId="77777777" w:rsidR="002B6F3E" w:rsidRDefault="002B6F3E" w:rsidP="002B6F3E">
            <w:pPr>
              <w:spacing w:after="0"/>
              <w:jc w:val="both"/>
              <w:rPr>
                <w:rFonts w:ascii="Times New Roman" w:hAnsi="Times New Roman" w:cs="Times New Roman"/>
                <w:sz w:val="19"/>
                <w:szCs w:val="19"/>
                <w:lang w:val="ru-RU"/>
              </w:rPr>
            </w:pPr>
          </w:p>
        </w:tc>
      </w:tr>
      <w:tr w:rsidR="002B6F3E" w:rsidRPr="00716BEE" w14:paraId="4E0BD6D0"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7F47AA6" w14:textId="5C53A46B" w:rsidR="002B6F3E" w:rsidRDefault="002B6F3E" w:rsidP="002B6F3E">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4.3</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7912197A" w14:textId="1B93F1AB" w:rsidR="002B6F3E" w:rsidRPr="00DB2059" w:rsidRDefault="002B6F3E" w:rsidP="002B6F3E">
            <w:pPr>
              <w:spacing w:after="0" w:line="240" w:lineRule="auto"/>
              <w:jc w:val="both"/>
              <w:rPr>
                <w:rFonts w:ascii="Times New Roman" w:hAnsi="Times New Roman" w:cs="Times New Roman"/>
                <w:sz w:val="19"/>
                <w:szCs w:val="19"/>
                <w:lang w:val="ru-RU"/>
              </w:rPr>
            </w:pPr>
            <w:r w:rsidRPr="00716BEE">
              <w:rPr>
                <w:rFonts w:ascii="Times New Roman" w:hAnsi="Times New Roman" w:cs="Times New Roman"/>
                <w:sz w:val="19"/>
                <w:szCs w:val="19"/>
                <w:lang w:val="ru-RU"/>
              </w:rPr>
              <w:t>Способы распространения торговой рекламы на вещественных носителях: размещение рекламы на наружных поверхностях; размещение рекламы на транспортных средствах; размещение рекламы в периодических печатных изданиях; размещение рекламы в рекламных печатных изданиях; размещение рекламы на сувен</w:t>
            </w:r>
            <w:r>
              <w:rPr>
                <w:rFonts w:ascii="Times New Roman" w:hAnsi="Times New Roman" w:cs="Times New Roman"/>
                <w:sz w:val="19"/>
                <w:szCs w:val="19"/>
                <w:lang w:val="ru-RU"/>
              </w:rPr>
              <w:t xml:space="preserve">ирной продукции. /Ср/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668622B" w14:textId="7C159EFF" w:rsidR="002B6F3E" w:rsidRPr="00E900D9" w:rsidRDefault="002B6F3E" w:rsidP="002B6F3E">
            <w:pPr>
              <w:jc w:val="center"/>
              <w:rPr>
                <w:rFonts w:ascii="Times New Roman" w:hAnsi="Times New Roman" w:cs="Times New Roman"/>
                <w:sz w:val="19"/>
                <w:szCs w:val="19"/>
                <w:lang w:val="ru-RU"/>
              </w:rPr>
            </w:pPr>
            <w:r w:rsidRPr="00590AA7">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2D8AE769" w14:textId="122B9C96" w:rsidR="002B6F3E" w:rsidRDefault="002B6F3E"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13</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4DC6E2D" w14:textId="7FA40963" w:rsidR="002B6F3E" w:rsidRPr="00F551FB" w:rsidRDefault="002B6F3E" w:rsidP="002B6F3E">
            <w:pPr>
              <w:jc w:val="center"/>
              <w:rPr>
                <w:rFonts w:ascii="Times New Roman" w:hAnsi="Times New Roman" w:cs="Times New Roman"/>
                <w:sz w:val="19"/>
                <w:szCs w:val="19"/>
                <w:lang w:val="ru-RU"/>
              </w:rPr>
            </w:pPr>
            <w:r w:rsidRPr="00B73076">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7B95AE" w14:textId="78FF6A41" w:rsidR="002B6F3E" w:rsidRDefault="002B6F3E" w:rsidP="002B6F3E">
            <w:pPr>
              <w:spacing w:after="0"/>
              <w:jc w:val="center"/>
              <w:rPr>
                <w:rFonts w:ascii="Times New Roman" w:hAnsi="Times New Roman" w:cs="Times New Roman"/>
                <w:sz w:val="19"/>
                <w:szCs w:val="19"/>
                <w:lang w:val="ru-RU"/>
              </w:rPr>
            </w:pPr>
            <w:r w:rsidRPr="00AB4B77">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3B2A0C2D" w14:textId="77777777" w:rsidR="002B6F3E" w:rsidRDefault="002B6F3E" w:rsidP="002B6F3E">
            <w:pPr>
              <w:spacing w:after="0"/>
              <w:jc w:val="center"/>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721FDA0" w14:textId="77777777" w:rsidR="002B6F3E" w:rsidRDefault="002B6F3E" w:rsidP="002B6F3E">
            <w:pPr>
              <w:spacing w:after="0"/>
              <w:jc w:val="both"/>
              <w:rPr>
                <w:rFonts w:ascii="Times New Roman" w:hAnsi="Times New Roman" w:cs="Times New Roman"/>
                <w:sz w:val="19"/>
                <w:szCs w:val="19"/>
                <w:lang w:val="ru-RU"/>
              </w:rPr>
            </w:pPr>
          </w:p>
        </w:tc>
      </w:tr>
      <w:tr w:rsidR="004B1A82" w:rsidRPr="00716BEE" w14:paraId="50F0EED2" w14:textId="77777777" w:rsidTr="00781712">
        <w:trPr>
          <w:trHeight w:val="20"/>
        </w:trPr>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B745C30" w14:textId="75B17464" w:rsidR="004B1A82" w:rsidRPr="00801120" w:rsidRDefault="004B1A82" w:rsidP="004B1A82">
            <w:pPr>
              <w:spacing w:after="0"/>
              <w:jc w:val="both"/>
              <w:rPr>
                <w:rFonts w:ascii="Times New Roman" w:hAnsi="Times New Roman" w:cs="Times New Roman"/>
                <w:sz w:val="19"/>
                <w:szCs w:val="19"/>
                <w:lang w:val="ru-RU"/>
              </w:rPr>
            </w:pPr>
            <w:r>
              <w:rPr>
                <w:rFonts w:ascii="Times New Roman" w:hAnsi="Times New Roman" w:cs="Times New Roman"/>
                <w:sz w:val="19"/>
                <w:szCs w:val="19"/>
                <w:lang w:val="ru-RU"/>
              </w:rPr>
              <w:t>5</w:t>
            </w:r>
          </w:p>
        </w:tc>
        <w:tc>
          <w:tcPr>
            <w:tcW w:w="346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A014407" w14:textId="14C37075" w:rsidR="004B1A82" w:rsidRDefault="004B1A82" w:rsidP="004B1A82">
            <w:pPr>
              <w:spacing w:after="0" w:line="240" w:lineRule="auto"/>
              <w:jc w:val="both"/>
              <w:rPr>
                <w:rFonts w:ascii="Times New Roman" w:hAnsi="Times New Roman" w:cs="Times New Roman"/>
                <w:sz w:val="19"/>
                <w:szCs w:val="19"/>
                <w:lang w:val="ru-RU"/>
              </w:rPr>
            </w:pPr>
            <w:r>
              <w:rPr>
                <w:rFonts w:ascii="Times New Roman" w:hAnsi="Times New Roman" w:cs="Times New Roman"/>
                <w:sz w:val="19"/>
                <w:szCs w:val="19"/>
                <w:lang w:val="ru-RU"/>
              </w:rPr>
              <w:t xml:space="preserve">Зачет </w:t>
            </w:r>
          </w:p>
        </w:tc>
        <w:tc>
          <w:tcPr>
            <w:tcW w:w="8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9B88EC" w14:textId="5AA475C7" w:rsidR="004B1A82" w:rsidRPr="00716BEE" w:rsidRDefault="004B1A82" w:rsidP="004B1A82">
            <w:pPr>
              <w:jc w:val="center"/>
              <w:rPr>
                <w:lang w:val="ru-RU"/>
              </w:rPr>
            </w:pPr>
            <w:r w:rsidRPr="00590AA7">
              <w:rPr>
                <w:rFonts w:ascii="Times New Roman" w:hAnsi="Times New Roman" w:cs="Times New Roman"/>
                <w:sz w:val="19"/>
                <w:szCs w:val="19"/>
                <w:lang w:val="ru-RU"/>
              </w:rPr>
              <w:t>9/5</w:t>
            </w:r>
          </w:p>
        </w:tc>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2E0B169" w14:textId="1A859D2D" w:rsidR="004B1A82" w:rsidRDefault="004B1A82" w:rsidP="004B1A82">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0,2</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102BD60" w14:textId="1E757D08" w:rsidR="004B1A82" w:rsidRPr="00716BEE" w:rsidRDefault="004B1A82" w:rsidP="004B1A82">
            <w:pPr>
              <w:jc w:val="center"/>
              <w:rPr>
                <w:lang w:val="ru-RU"/>
              </w:rPr>
            </w:pPr>
            <w:r w:rsidRPr="00B73076">
              <w:rPr>
                <w:rFonts w:ascii="Times New Roman" w:hAnsi="Times New Roman" w:cs="Times New Roman"/>
                <w:sz w:val="19"/>
                <w:szCs w:val="19"/>
                <w:lang w:val="ru-RU"/>
              </w:rPr>
              <w:t>ПК-1.1</w:t>
            </w:r>
          </w:p>
        </w:tc>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127B024" w14:textId="72227F0C" w:rsidR="004B1A82" w:rsidRPr="00801120" w:rsidRDefault="004B1A82" w:rsidP="002B6F3E">
            <w:pPr>
              <w:spacing w:after="0"/>
              <w:jc w:val="center"/>
              <w:rPr>
                <w:rFonts w:ascii="Times New Roman" w:hAnsi="Times New Roman" w:cs="Times New Roman"/>
                <w:sz w:val="19"/>
                <w:szCs w:val="19"/>
                <w:lang w:val="ru-RU"/>
              </w:rPr>
            </w:pPr>
            <w:r>
              <w:rPr>
                <w:rFonts w:ascii="Times New Roman" w:hAnsi="Times New Roman" w:cs="Times New Roman"/>
                <w:sz w:val="19"/>
                <w:szCs w:val="19"/>
                <w:lang w:val="ru-RU"/>
              </w:rPr>
              <w:t xml:space="preserve">Л1.1 Л1.2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A9D429E" w14:textId="77777777" w:rsidR="004B1A82" w:rsidRDefault="004B1A82" w:rsidP="004B1A82">
            <w:pPr>
              <w:spacing w:after="0"/>
              <w:jc w:val="both"/>
              <w:rPr>
                <w:rFonts w:ascii="Times New Roman" w:hAnsi="Times New Roman" w:cs="Times New Roman"/>
                <w:sz w:val="19"/>
                <w:szCs w:val="19"/>
                <w:lang w:val="ru-RU"/>
              </w:rPr>
            </w:pP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0E118390" w14:textId="77777777" w:rsidR="004B1A82" w:rsidRDefault="004B1A82" w:rsidP="004B1A82">
            <w:pPr>
              <w:spacing w:after="0"/>
              <w:jc w:val="both"/>
              <w:rPr>
                <w:rFonts w:ascii="Times New Roman" w:hAnsi="Times New Roman" w:cs="Times New Roman"/>
                <w:sz w:val="19"/>
                <w:szCs w:val="19"/>
                <w:lang w:val="ru-RU"/>
              </w:rPr>
            </w:pPr>
          </w:p>
        </w:tc>
      </w:tr>
    </w:tbl>
    <w:p w14:paraId="69BC7B74" w14:textId="7ED90D12" w:rsidR="00B53D82" w:rsidRDefault="00B53D82" w:rsidP="00F1591B">
      <w:pPr>
        <w:rPr>
          <w:rFonts w:ascii="Times New Roman" w:hAnsi="Times New Roman" w:cs="Times New Roman"/>
          <w:lang w:val="ru-RU"/>
        </w:rPr>
      </w:pPr>
    </w:p>
    <w:tbl>
      <w:tblPr>
        <w:tblW w:w="9853" w:type="dxa"/>
        <w:tblCellMar>
          <w:left w:w="0" w:type="dxa"/>
          <w:right w:w="0" w:type="dxa"/>
        </w:tblCellMar>
        <w:tblLook w:val="00A0" w:firstRow="1" w:lastRow="0" w:firstColumn="1" w:lastColumn="0" w:noHBand="0" w:noVBand="0"/>
      </w:tblPr>
      <w:tblGrid>
        <w:gridCol w:w="9853"/>
      </w:tblGrid>
      <w:tr w:rsidR="00584EBF" w:rsidRPr="00716BEE" w14:paraId="3BCDD75D" w14:textId="77777777" w:rsidTr="00584EBF">
        <w:trPr>
          <w:trHeight w:val="416"/>
        </w:trPr>
        <w:tc>
          <w:tcPr>
            <w:tcW w:w="9851" w:type="dxa"/>
            <w:tcBorders>
              <w:top w:val="single" w:sz="8" w:space="0" w:color="000000"/>
              <w:left w:val="single" w:sz="8" w:space="0" w:color="000000"/>
              <w:bottom w:val="single" w:sz="8" w:space="0" w:color="000000"/>
              <w:right w:val="single" w:sz="8" w:space="0" w:color="000000"/>
            </w:tcBorders>
            <w:shd w:val="clear" w:color="auto" w:fill="D3D3D3"/>
            <w:tcMar>
              <w:top w:w="0" w:type="dxa"/>
              <w:left w:w="34" w:type="dxa"/>
              <w:bottom w:w="0" w:type="dxa"/>
              <w:right w:w="34" w:type="dxa"/>
            </w:tcMar>
            <w:hideMark/>
          </w:tcPr>
          <w:p w14:paraId="301BF68A"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 ФОНД ОЦЕНОЧНЫХ СРЕДСТВ</w:t>
            </w:r>
          </w:p>
        </w:tc>
      </w:tr>
      <w:tr w:rsidR="00584EBF" w:rsidRPr="00584EBF" w14:paraId="3F6B49B3" w14:textId="77777777" w:rsidTr="00584EBF">
        <w:trPr>
          <w:trHeight w:val="277"/>
        </w:trPr>
        <w:tc>
          <w:tcPr>
            <w:tcW w:w="9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CBCC58" w14:textId="77777777" w:rsidR="00584EBF" w:rsidRPr="00584EBF" w:rsidRDefault="00584EBF" w:rsidP="00584EBF">
            <w:pPr>
              <w:spacing w:after="0" w:line="240" w:lineRule="auto"/>
              <w:jc w:val="center"/>
              <w:rPr>
                <w:rFonts w:ascii="Calibri" w:eastAsia="Calibri" w:hAnsi="Calibri" w:cs="Calibri"/>
                <w:sz w:val="18"/>
                <w:szCs w:val="18"/>
                <w:lang w:val="ru-RU"/>
              </w:rPr>
            </w:pPr>
            <w:r w:rsidRPr="00584EBF">
              <w:rPr>
                <w:rFonts w:ascii="Times New Roman" w:eastAsia="Calibri" w:hAnsi="Times New Roman" w:cs="Times New Roman"/>
                <w:b/>
                <w:bCs/>
                <w:color w:val="000000"/>
                <w:sz w:val="18"/>
                <w:szCs w:val="18"/>
                <w:lang w:val="ru-RU"/>
              </w:rPr>
              <w:t>5.1. Контрольные вопросы и задания</w:t>
            </w:r>
          </w:p>
        </w:tc>
      </w:tr>
      <w:tr w:rsidR="00584EBF" w:rsidRPr="00942566" w14:paraId="1BFCACD3" w14:textId="77777777" w:rsidTr="00584EBF">
        <w:trPr>
          <w:trHeight w:val="263"/>
        </w:trPr>
        <w:tc>
          <w:tcPr>
            <w:tcW w:w="9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537DDC26" w14:textId="77777777" w:rsidR="00584EBF" w:rsidRPr="00855396" w:rsidRDefault="00584EBF" w:rsidP="00584EBF">
            <w:pPr>
              <w:rPr>
                <w:rFonts w:ascii="Times New Roman" w:hAnsi="Times New Roman" w:cs="Times New Roman"/>
                <w:sz w:val="0"/>
                <w:szCs w:val="0"/>
                <w:lang w:val="ru-RU"/>
              </w:rPr>
            </w:pPr>
          </w:p>
          <w:p w14:paraId="0C6F7345" w14:textId="6494DB13" w:rsidR="00CD538E" w:rsidRPr="00CD538E" w:rsidRDefault="00AA51D3" w:rsidP="00CD538E">
            <w:pPr>
              <w:spacing w:after="0" w:line="240" w:lineRule="auto"/>
              <w:ind w:left="245" w:right="1035"/>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Тест</w:t>
            </w:r>
            <w:r w:rsidR="00CD538E" w:rsidRPr="00CD538E">
              <w:rPr>
                <w:rFonts w:ascii="Times New Roman" w:eastAsia="Times New Roman" w:hAnsi="Times New Roman" w:cs="Times New Roman"/>
                <w:b/>
                <w:sz w:val="24"/>
                <w:szCs w:val="24"/>
                <w:lang w:val="ru-RU" w:eastAsia="ru-RU"/>
              </w:rPr>
              <w:t>:</w:t>
            </w:r>
          </w:p>
          <w:p w14:paraId="7AF9DCE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 Предметом (объектом) рекламного воздействия являются:</w:t>
            </w:r>
          </w:p>
          <w:p w14:paraId="5E9BB25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потребители;</w:t>
            </w:r>
          </w:p>
          <w:p w14:paraId="16150D78"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рекламораспространители;</w:t>
            </w:r>
          </w:p>
          <w:p w14:paraId="40B27CF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рекламодатели;</w:t>
            </w:r>
          </w:p>
          <w:p w14:paraId="1A71482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целевые аудитории.</w:t>
            </w:r>
          </w:p>
          <w:p w14:paraId="06E8F48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 Связь рекламы с маркетингом заключается в:</w:t>
            </w:r>
          </w:p>
          <w:p w14:paraId="31F8BC8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атрибутах товара (услуги);</w:t>
            </w:r>
          </w:p>
          <w:p w14:paraId="2E653B58"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продвижении;</w:t>
            </w:r>
          </w:p>
          <w:p w14:paraId="7CA2709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целях и задачах дисциплины;</w:t>
            </w:r>
          </w:p>
          <w:p w14:paraId="7EC53D18"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объекте воздействия.</w:t>
            </w:r>
          </w:p>
          <w:p w14:paraId="6FC5BA6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3. Исторически первая форма массовой рекламы:</w:t>
            </w:r>
          </w:p>
          <w:p w14:paraId="0F8DD96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рекламные сувениры;</w:t>
            </w:r>
          </w:p>
          <w:p w14:paraId="4FDA8E0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реклама в газетах;</w:t>
            </w:r>
          </w:p>
          <w:p w14:paraId="0E885AB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печатная реклама;</w:t>
            </w:r>
          </w:p>
          <w:p w14:paraId="200C2D9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наружная реклама.</w:t>
            </w:r>
          </w:p>
          <w:p w14:paraId="0E3CD16C"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4. Рекламой является:</w:t>
            </w:r>
          </w:p>
          <w:p w14:paraId="4E3AC31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письмо, направленное конкретному адресату с информацией о товаре (услуге)</w:t>
            </w:r>
          </w:p>
          <w:p w14:paraId="3F5C6084"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lastRenderedPageBreak/>
              <w:t>фирмы;</w:t>
            </w:r>
          </w:p>
          <w:p w14:paraId="55EF8324"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выступление по радио руководителя о товаре (услуге) фирмы;</w:t>
            </w:r>
          </w:p>
          <w:p w14:paraId="6086D81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сообщение в газете о продаже товара (услуги) фирмы.</w:t>
            </w:r>
          </w:p>
          <w:p w14:paraId="301CC64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5. Прямая реклама использует следующие формы:</w:t>
            </w:r>
          </w:p>
          <w:p w14:paraId="5AF0003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письма, открытки;</w:t>
            </w:r>
          </w:p>
          <w:p w14:paraId="4445171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каталоги, проспекты;</w:t>
            </w:r>
          </w:p>
          <w:p w14:paraId="2992E64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рекламные ТВ-ролики;</w:t>
            </w:r>
          </w:p>
          <w:p w14:paraId="039827D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календари.</w:t>
            </w:r>
          </w:p>
          <w:p w14:paraId="7F3DA0AC"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6. На стадии подготовки рынка к продажам нового товара задачей рекламы</w:t>
            </w:r>
          </w:p>
          <w:p w14:paraId="7A49D57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является:</w:t>
            </w:r>
          </w:p>
          <w:p w14:paraId="7D8E9D6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стимулирование покупки;</w:t>
            </w:r>
          </w:p>
          <w:p w14:paraId="633A5A2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информирование о местах продажи;</w:t>
            </w:r>
          </w:p>
          <w:p w14:paraId="50A1783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формирование потенциальных потребителей;</w:t>
            </w:r>
          </w:p>
          <w:p w14:paraId="5D8E8F7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стабилизация круга покупателей.</w:t>
            </w:r>
          </w:p>
          <w:p w14:paraId="41233AEC"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7. Укажите, какая реклама должна использоваться на стадии насыщения рынка</w:t>
            </w:r>
          </w:p>
          <w:p w14:paraId="7F98566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товаром фирмы:</w:t>
            </w:r>
          </w:p>
          <w:p w14:paraId="1236E7F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информативная реклама;</w:t>
            </w:r>
          </w:p>
          <w:p w14:paraId="5F6D93A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побудительная реклама;</w:t>
            </w:r>
          </w:p>
          <w:p w14:paraId="09C6F60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напоминающая реклама;</w:t>
            </w:r>
          </w:p>
          <w:p w14:paraId="30D8CAB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сравнительная реклама.</w:t>
            </w:r>
          </w:p>
          <w:p w14:paraId="07E5074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8. Заказчиком рекламы является:</w:t>
            </w:r>
          </w:p>
          <w:p w14:paraId="7855D96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рекламодатель;</w:t>
            </w:r>
          </w:p>
          <w:p w14:paraId="1081583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рекламное агенство;</w:t>
            </w:r>
          </w:p>
          <w:p w14:paraId="4D22517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журнал;</w:t>
            </w:r>
          </w:p>
          <w:p w14:paraId="389BCBAC"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типография;</w:t>
            </w:r>
          </w:p>
          <w:p w14:paraId="4BE15AF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д) потребитель.</w:t>
            </w:r>
          </w:p>
          <w:p w14:paraId="1F6C0C54"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9. Допускается ли реклама товаров, если продажа их требует лицензии, но она не</w:t>
            </w:r>
          </w:p>
          <w:p w14:paraId="0F21AE6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получена:</w:t>
            </w:r>
          </w:p>
          <w:p w14:paraId="1A2BC47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да;</w:t>
            </w:r>
          </w:p>
          <w:p w14:paraId="1C1CBB0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нет;</w:t>
            </w:r>
          </w:p>
          <w:p w14:paraId="1541004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10. При каком средстве рекламы обеспечивается личный контакт продавца и</w:t>
            </w:r>
          </w:p>
          <w:p w14:paraId="79B43E64"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покупателя:</w:t>
            </w:r>
          </w:p>
          <w:p w14:paraId="12CA6EA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реклама в прессе;</w:t>
            </w:r>
          </w:p>
          <w:p w14:paraId="7B04AF7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печатная реклама;</w:t>
            </w:r>
          </w:p>
          <w:p w14:paraId="7DCD945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реклама в транспорте;</w:t>
            </w:r>
          </w:p>
          <w:p w14:paraId="52C1D674"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компьютерная реклама;</w:t>
            </w:r>
          </w:p>
          <w:p w14:paraId="714D072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д) реклама на месте продаж;</w:t>
            </w:r>
          </w:p>
          <w:p w14:paraId="3318CD18"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е) реклама на радио.</w:t>
            </w:r>
          </w:p>
          <w:p w14:paraId="5980EED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11. Малоформатное несфальцованное или одноизгибное издание, выпускаемое</w:t>
            </w:r>
          </w:p>
          <w:p w14:paraId="425818E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одним форматом:</w:t>
            </w:r>
          </w:p>
          <w:p w14:paraId="48C1465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каталог;</w:t>
            </w:r>
          </w:p>
          <w:p w14:paraId="39B4565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проспект;</w:t>
            </w:r>
          </w:p>
          <w:p w14:paraId="56602BA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буклет;</w:t>
            </w:r>
          </w:p>
          <w:p w14:paraId="42788C4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листовка.</w:t>
            </w:r>
          </w:p>
          <w:p w14:paraId="25AA400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12. Сброшюрованное или сфальцованное печатное издание, информирующее о</w:t>
            </w:r>
          </w:p>
          <w:p w14:paraId="0F6659C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каком-либо конкретном товаре или группе товаров:</w:t>
            </w:r>
          </w:p>
          <w:p w14:paraId="648E107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каталог;</w:t>
            </w:r>
          </w:p>
          <w:p w14:paraId="391A666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буклет;</w:t>
            </w:r>
          </w:p>
          <w:p w14:paraId="44D7F1C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проспект;</w:t>
            </w:r>
          </w:p>
          <w:p w14:paraId="2B6285F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плакат;</w:t>
            </w:r>
          </w:p>
          <w:p w14:paraId="7DBAB43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д) листовка.</w:t>
            </w:r>
          </w:p>
          <w:p w14:paraId="7EA181F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13. Относятся ли викторины, репортажи, интервью и шоу к рекламным</w:t>
            </w:r>
          </w:p>
          <w:p w14:paraId="1504D49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носителям:</w:t>
            </w:r>
          </w:p>
          <w:p w14:paraId="755CDE0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да;</w:t>
            </w:r>
          </w:p>
          <w:p w14:paraId="06BD9FD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нет.</w:t>
            </w:r>
          </w:p>
          <w:p w14:paraId="33A995B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14. Ярмарки классифицируют:</w:t>
            </w:r>
          </w:p>
          <w:p w14:paraId="0BE106B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на национальные, региональные и постоянно действующие;</w:t>
            </w:r>
          </w:p>
          <w:p w14:paraId="52CC4D29"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lastRenderedPageBreak/>
              <w:t>б) на оптовые и торговые;</w:t>
            </w:r>
          </w:p>
          <w:p w14:paraId="02B9093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по группам участников.</w:t>
            </w:r>
          </w:p>
          <w:p w14:paraId="0FA27AD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15. Рекламу от PR отличает:</w:t>
            </w:r>
          </w:p>
          <w:p w14:paraId="674F3C0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фирменный стиль;</w:t>
            </w:r>
          </w:p>
          <w:p w14:paraId="65BE088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создание пристижа товару;</w:t>
            </w:r>
          </w:p>
          <w:p w14:paraId="4659B07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создание имиджа предприятиям.</w:t>
            </w:r>
          </w:p>
          <w:p w14:paraId="79D33FA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16. Логотип – это:</w:t>
            </w:r>
          </w:p>
          <w:p w14:paraId="383F0BD8"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оригинальное графическое изображение, символ, обозначающий (компанию,</w:t>
            </w:r>
          </w:p>
          <w:p w14:paraId="65B62D44"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фирму);</w:t>
            </w:r>
          </w:p>
          <w:p w14:paraId="18F374B4"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графическая композиция с фирменным названием организации (предприятия,</w:t>
            </w:r>
          </w:p>
          <w:p w14:paraId="4ED0DF8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компании);</w:t>
            </w:r>
          </w:p>
          <w:p w14:paraId="3E1D0CF9"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единый художественно-графический подход к оформлению всей совокупности</w:t>
            </w:r>
          </w:p>
          <w:p w14:paraId="7B8783B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рекламных материалов.</w:t>
            </w:r>
          </w:p>
          <w:p w14:paraId="18D627A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17. Рекламный слоган – это:</w:t>
            </w:r>
          </w:p>
          <w:p w14:paraId="6ABD0A4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стихотворная форма рекламного обращения;</w:t>
            </w:r>
          </w:p>
          <w:p w14:paraId="713F943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сочетание стихотворной формы рекламного обращения и музыкального</w:t>
            </w:r>
          </w:p>
          <w:p w14:paraId="2F24EC3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сопровождения;</w:t>
            </w:r>
          </w:p>
          <w:p w14:paraId="3686369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краткая фраза, несколько раз повторяющаяся в ходе рекламного сообщения;</w:t>
            </w:r>
          </w:p>
          <w:p w14:paraId="55EA4049"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краткая, броская, легко запоминающаяся фраза, выражающая суть рекламного</w:t>
            </w:r>
          </w:p>
          <w:p w14:paraId="16B1182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сообщения, вызывающая интерес и позволяющая идентифицировать товар или фирму.</w:t>
            </w:r>
          </w:p>
          <w:p w14:paraId="22F8254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18. Рекламодатель - это юридическое или физическое лицо, являющееся:</w:t>
            </w:r>
          </w:p>
          <w:p w14:paraId="24BBB6F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финансирующей стороной производства рекламы;</w:t>
            </w:r>
          </w:p>
          <w:p w14:paraId="5067F4B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источником рекламной информации для производства и размещения рекламы;</w:t>
            </w:r>
          </w:p>
          <w:p w14:paraId="3F2393B4"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источником рекламной информации и финансирующей стороной для</w:t>
            </w:r>
          </w:p>
          <w:p w14:paraId="52E632F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производства и распространения рекламы;</w:t>
            </w:r>
          </w:p>
          <w:p w14:paraId="643DE7A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источником рекламной информации для производства, размещения, последующего</w:t>
            </w:r>
          </w:p>
          <w:p w14:paraId="35ECB4C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распространения рекламы.</w:t>
            </w:r>
          </w:p>
          <w:p w14:paraId="54E1131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19. Рекламопроизводитель - это юридическое или физическое лицо,</w:t>
            </w:r>
          </w:p>
          <w:p w14:paraId="59A5FB1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осуществляющее:</w:t>
            </w:r>
          </w:p>
          <w:p w14:paraId="4F9DD7B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полное и частичное приведение рекламной информации к готовой для</w:t>
            </w:r>
          </w:p>
          <w:p w14:paraId="7568D90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распространения форме;</w:t>
            </w:r>
          </w:p>
          <w:p w14:paraId="525AA3B4"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производство рекламной продукции по заказу рекламодателя;</w:t>
            </w:r>
          </w:p>
          <w:p w14:paraId="7A47193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полное приведение рекламной продукции к использованию в средствах</w:t>
            </w:r>
          </w:p>
          <w:p w14:paraId="149F313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распространения рекламы;</w:t>
            </w:r>
          </w:p>
          <w:p w14:paraId="3A30DE7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финансирование, производство и размещение рекламной информации.</w:t>
            </w:r>
          </w:p>
          <w:p w14:paraId="7FD3EF0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20. Рекламораспространитель - это юридическое или физическое лицо,</w:t>
            </w:r>
          </w:p>
          <w:p w14:paraId="00867B7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осуществляющее размещение и (или распространение) рекламной информации:</w:t>
            </w:r>
          </w:p>
          <w:p w14:paraId="423AA76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путем оплаты (финансирования) услуг соответствующих средств распространения</w:t>
            </w:r>
          </w:p>
          <w:p w14:paraId="5F34A58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рекламной информации;</w:t>
            </w:r>
          </w:p>
          <w:p w14:paraId="01BE4D0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теми способами и в тех средствах распространения рекламы, которые определил</w:t>
            </w:r>
          </w:p>
          <w:p w14:paraId="7C9E1FD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рекламодатель;</w:t>
            </w:r>
          </w:p>
          <w:p w14:paraId="5937950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путем предоставления и (или) использования имущества (технических средств</w:t>
            </w:r>
          </w:p>
          <w:p w14:paraId="445E1BD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радио-, телевизионного вещания, каналов связи, эфирного времени и др.);</w:t>
            </w:r>
          </w:p>
          <w:p w14:paraId="695FEF0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путем продажи и (или) сдачи во временное использование имущества (технических</w:t>
            </w:r>
          </w:p>
          <w:p w14:paraId="2063035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средств радио-, телевизионного вещания, каналов связи, эфирного времени и др.).</w:t>
            </w:r>
          </w:p>
          <w:p w14:paraId="1184FCB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21.Рекламный процесс представляет собой:</w:t>
            </w:r>
          </w:p>
          <w:p w14:paraId="35E01B4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процесс создания рекламной продукции;</w:t>
            </w:r>
          </w:p>
          <w:p w14:paraId="7184277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комплекс рекламных мероприятий, направленных на какой-либо сегмент рынка;</w:t>
            </w:r>
          </w:p>
          <w:p w14:paraId="75EC1AC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совокупность фаз движения рекламной информации от рекламодателя к</w:t>
            </w:r>
          </w:p>
          <w:p w14:paraId="7DCB8CC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рекламополучателю;</w:t>
            </w:r>
          </w:p>
          <w:p w14:paraId="04E44AF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определение контингента товаров и услуг, нуждающихся в рекламе.</w:t>
            </w:r>
          </w:p>
          <w:p w14:paraId="451DBBA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22. Ограничено ли число участников рекламной кампании:</w:t>
            </w:r>
          </w:p>
          <w:p w14:paraId="20B3E2A9"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да;</w:t>
            </w:r>
          </w:p>
          <w:p w14:paraId="300B38B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нет.</w:t>
            </w:r>
          </w:p>
          <w:p w14:paraId="398AF38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23.Укажите, какие решения принимаются при работе над рекламным</w:t>
            </w:r>
          </w:p>
          <w:p w14:paraId="22AE883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обращением:</w:t>
            </w:r>
          </w:p>
          <w:p w14:paraId="1CABB87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формирование идеи обращения;</w:t>
            </w:r>
          </w:p>
          <w:p w14:paraId="02CF651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lastRenderedPageBreak/>
              <w:t>б) составление слогана;</w:t>
            </w:r>
          </w:p>
          <w:p w14:paraId="696643B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исполнение обращения;</w:t>
            </w:r>
          </w:p>
          <w:p w14:paraId="13401F2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составление сметы расходов;</w:t>
            </w:r>
          </w:p>
          <w:p w14:paraId="1DF7954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д) оценка и выбор вариантов обращения.</w:t>
            </w:r>
          </w:p>
          <w:p w14:paraId="3E2584A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24. «Эхо-фраза» представляет собой:</w:t>
            </w:r>
          </w:p>
          <w:p w14:paraId="405FC52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периодически повторяемый набор слов (лозунг, девиз, слоган) для лучшего</w:t>
            </w:r>
          </w:p>
          <w:p w14:paraId="351C318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запоминания текста;</w:t>
            </w:r>
          </w:p>
          <w:p w14:paraId="15A3F9C2"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эффектная фраза в начале рекламного сообщения, модификации которой</w:t>
            </w:r>
          </w:p>
          <w:p w14:paraId="4EB13D6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повторяются много раз;</w:t>
            </w:r>
          </w:p>
          <w:p w14:paraId="008E500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выражение в конце текста рекламного сообщения, повторяющее его заголовок или</w:t>
            </w:r>
          </w:p>
          <w:p w14:paraId="6EA1A0D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основной мотив;</w:t>
            </w:r>
          </w:p>
          <w:p w14:paraId="49A4590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«зеркальное отображение», контрастный антипод заголовка, улучшающий</w:t>
            </w:r>
          </w:p>
          <w:p w14:paraId="40F96AB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восприятие текста.</w:t>
            </w:r>
          </w:p>
          <w:p w14:paraId="3B7EE4C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25. На информационном листе не размещается:</w:t>
            </w:r>
          </w:p>
          <w:p w14:paraId="0E1AEC3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фирменный знак;</w:t>
            </w:r>
          </w:p>
          <w:p w14:paraId="39E5295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логотип;</w:t>
            </w:r>
          </w:p>
          <w:p w14:paraId="276EBD6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атрибуты фирменной символики;</w:t>
            </w:r>
          </w:p>
          <w:p w14:paraId="5E64DC0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атрибуты адресата.</w:t>
            </w:r>
          </w:p>
          <w:p w14:paraId="5E58E60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26. Сущность рекламной деятельности определяется функциями рекламы:</w:t>
            </w:r>
          </w:p>
          <w:p w14:paraId="137EA32C"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увещевательное воздействие на человека с целью побудить его приобрести те или</w:t>
            </w:r>
          </w:p>
          <w:p w14:paraId="7C467AA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иные товары или услуги;</w:t>
            </w:r>
          </w:p>
          <w:p w14:paraId="36DCC7F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воспитание в человеке разумных потребностей;</w:t>
            </w:r>
          </w:p>
          <w:p w14:paraId="4EF1150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анализ конкурентов;</w:t>
            </w:r>
          </w:p>
          <w:p w14:paraId="11C1229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обеспечение бесперебойного сбыта производственной продукции;</w:t>
            </w:r>
          </w:p>
          <w:p w14:paraId="3957A07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д) формирование спроса на продукцию.</w:t>
            </w:r>
          </w:p>
          <w:p w14:paraId="71B2D66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27. В плане-графике рекламной кампании указываются:</w:t>
            </w:r>
          </w:p>
          <w:p w14:paraId="74D7447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конкретные виды рекламных мероприятий, сроки их проведения, их</w:t>
            </w:r>
          </w:p>
          <w:p w14:paraId="016990F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ориентировочная стоимость и результаты их выполнения;</w:t>
            </w:r>
          </w:p>
          <w:p w14:paraId="49EB65EA"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формы используемой рекламы, тип рекламной кампании, общие затраты на ее</w:t>
            </w:r>
          </w:p>
          <w:p w14:paraId="66B1AA75"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проведение, а также показатели ожидаемого эффекта;</w:t>
            </w:r>
          </w:p>
          <w:p w14:paraId="48E537C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перечень рекламных мероприятий, оценки возможных ассигнований на те или иные</w:t>
            </w:r>
          </w:p>
          <w:p w14:paraId="1C98942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виды рекламы, конкретные исполнители, вопросы организации текущего контроля</w:t>
            </w:r>
          </w:p>
          <w:p w14:paraId="24782FA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исполнения.</w:t>
            </w:r>
          </w:p>
          <w:p w14:paraId="31C8D5D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28. Рекламная кампания – это:</w:t>
            </w:r>
          </w:p>
          <w:p w14:paraId="00C0471E"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фирма, профессионально занимающаяся рекламной деятельностью;</w:t>
            </w:r>
          </w:p>
          <w:p w14:paraId="6B74EB3D"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процесс продвижения рекламной информации от рекламодателя к получателю;</w:t>
            </w:r>
          </w:p>
          <w:p w14:paraId="7F717CD7"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планомерный процесс изготовления рекламных материалов и проведение</w:t>
            </w:r>
          </w:p>
          <w:p w14:paraId="3FCF4F3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рекламных мероприятий;</w:t>
            </w:r>
          </w:p>
          <w:p w14:paraId="0F200991"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комплекс рекламных мероприятий, разработанных в соответствии с программой</w:t>
            </w:r>
          </w:p>
          <w:p w14:paraId="5B1BC5CF"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маркетинга, объединенных одной целью и направленных на какой-либо сегмент</w:t>
            </w:r>
          </w:p>
          <w:p w14:paraId="538070A3"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рынка.</w:t>
            </w:r>
          </w:p>
          <w:p w14:paraId="016E0046"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29.По интенсивности рекламного воздействия рекламные кампании</w:t>
            </w:r>
          </w:p>
          <w:p w14:paraId="740D35D9"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подразделяются следующим образом:</w:t>
            </w:r>
          </w:p>
          <w:p w14:paraId="39D7BD6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ровные, нарастающие и тотальные;</w:t>
            </w:r>
          </w:p>
          <w:p w14:paraId="248A935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краткосрочные, специализированные и тотальные;</w:t>
            </w:r>
          </w:p>
          <w:p w14:paraId="7343C998"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сегментированные, нарастающие и нисходящие;</w:t>
            </w:r>
          </w:p>
          <w:p w14:paraId="0A99CDA0"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ровные, нарастающие и нисходящие.</w:t>
            </w:r>
          </w:p>
          <w:p w14:paraId="49721AE9"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30. К рациональным формам мотивации рекламы в прессе относятся:</w:t>
            </w:r>
          </w:p>
          <w:p w14:paraId="397F47CB"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а) мотивы прибыльности или выгоды, удобства, здоровья, надежности;</w:t>
            </w:r>
          </w:p>
          <w:p w14:paraId="62F206D8"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б) мотивы имиджа, открытия, гордости, любви и радости;</w:t>
            </w:r>
          </w:p>
          <w:p w14:paraId="79FD6CF9" w14:textId="77777777" w:rsidR="00AA51D3" w:rsidRPr="00AA51D3"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в) мотивы справедливости, порядочности, защиты окружающей среды;</w:t>
            </w:r>
          </w:p>
          <w:p w14:paraId="63DC7836" w14:textId="0A4A8ADD" w:rsidR="00584EBF" w:rsidRPr="009D5A0E" w:rsidRDefault="00AA51D3" w:rsidP="00AA51D3">
            <w:pPr>
              <w:spacing w:after="16" w:line="247" w:lineRule="auto"/>
              <w:ind w:left="1039" w:right="1035"/>
              <w:rPr>
                <w:rFonts w:ascii="Times New Roman" w:eastAsia="Times New Roman" w:hAnsi="Times New Roman" w:cs="Times New Roman"/>
                <w:sz w:val="20"/>
                <w:szCs w:val="24"/>
                <w:lang w:val="ru-RU" w:eastAsia="ru-RU"/>
              </w:rPr>
            </w:pPr>
            <w:r w:rsidRPr="00AA51D3">
              <w:rPr>
                <w:rFonts w:ascii="Times New Roman" w:eastAsia="Times New Roman" w:hAnsi="Times New Roman" w:cs="Times New Roman"/>
                <w:sz w:val="20"/>
                <w:szCs w:val="24"/>
                <w:lang w:val="ru-RU" w:eastAsia="ru-RU"/>
              </w:rPr>
              <w:t>г) мотивы удобства, здоровья, любви и радости.</w:t>
            </w:r>
          </w:p>
        </w:tc>
      </w:tr>
    </w:tbl>
    <w:tbl>
      <w:tblPr>
        <w:tblpPr w:leftFromText="180" w:rightFromText="180" w:vertAnchor="text" w:horzAnchor="margin" w:tblpY="1"/>
        <w:tblW w:w="9618" w:type="dxa"/>
        <w:tblCellMar>
          <w:left w:w="0" w:type="dxa"/>
          <w:right w:w="0" w:type="dxa"/>
        </w:tblCellMar>
        <w:tblLook w:val="04A0" w:firstRow="1" w:lastRow="0" w:firstColumn="1" w:lastColumn="0" w:noHBand="0" w:noVBand="1"/>
      </w:tblPr>
      <w:tblGrid>
        <w:gridCol w:w="4261"/>
        <w:gridCol w:w="4426"/>
        <w:gridCol w:w="931"/>
      </w:tblGrid>
      <w:tr w:rsidR="00584EBF" w:rsidRPr="00160E16" w14:paraId="7E87A03C" w14:textId="77777777" w:rsidTr="00584EBF">
        <w:trPr>
          <w:trHeight w:hRule="exact" w:val="277"/>
        </w:trPr>
        <w:tc>
          <w:tcPr>
            <w:tcW w:w="96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C9B092" w14:textId="77777777" w:rsidR="00584EBF" w:rsidRPr="00160E16" w:rsidRDefault="00584EBF" w:rsidP="00584EBF">
            <w:pPr>
              <w:spacing w:after="0" w:line="240" w:lineRule="auto"/>
              <w:jc w:val="center"/>
              <w:rPr>
                <w:rFonts w:ascii="Times New Roman" w:hAnsi="Times New Roman" w:cs="Times New Roman"/>
                <w:sz w:val="19"/>
                <w:szCs w:val="19"/>
              </w:rPr>
            </w:pPr>
            <w:r w:rsidRPr="00160E16">
              <w:rPr>
                <w:rFonts w:ascii="Times New Roman" w:hAnsi="Times New Roman" w:cs="Times New Roman"/>
                <w:b/>
                <w:color w:val="000000"/>
                <w:sz w:val="19"/>
                <w:szCs w:val="19"/>
              </w:rPr>
              <w:lastRenderedPageBreak/>
              <w:t>5.2. Темы письменных работ</w:t>
            </w:r>
          </w:p>
        </w:tc>
      </w:tr>
      <w:tr w:rsidR="00584EBF" w:rsidRPr="00160E16" w14:paraId="51ADC604" w14:textId="77777777" w:rsidTr="009D5A0E">
        <w:trPr>
          <w:trHeight w:hRule="exact" w:val="324"/>
        </w:trPr>
        <w:tc>
          <w:tcPr>
            <w:tcW w:w="96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2D44E12" w14:textId="2344DD1A" w:rsidR="00CD538E" w:rsidRPr="00CD538E" w:rsidRDefault="009D5A0E" w:rsidP="009D5A0E">
            <w:pPr>
              <w:pStyle w:val="aa"/>
              <w:spacing w:after="0" w:line="240" w:lineRule="auto"/>
              <w:rPr>
                <w:rFonts w:ascii="Times New Roman" w:hAnsi="Times New Roman" w:cs="Times New Roman"/>
                <w:color w:val="000000"/>
                <w:sz w:val="19"/>
                <w:szCs w:val="19"/>
              </w:rPr>
            </w:pPr>
            <w:r w:rsidRPr="009D5A0E">
              <w:rPr>
                <w:rFonts w:ascii="Times New Roman" w:hAnsi="Times New Roman" w:cs="Times New Roman"/>
                <w:color w:val="000000"/>
                <w:sz w:val="19"/>
                <w:szCs w:val="19"/>
              </w:rPr>
              <w:t>Письменные работы не предусмотрены</w:t>
            </w:r>
          </w:p>
          <w:p w14:paraId="00121B4B" w14:textId="77777777" w:rsidR="00584EBF" w:rsidRPr="00160E16" w:rsidRDefault="00584EBF" w:rsidP="00584EBF">
            <w:pPr>
              <w:spacing w:after="0" w:line="240" w:lineRule="auto"/>
              <w:ind w:left="720"/>
              <w:jc w:val="both"/>
              <w:rPr>
                <w:rFonts w:ascii="Times New Roman" w:hAnsi="Times New Roman" w:cs="Times New Roman"/>
                <w:b/>
                <w:color w:val="000000"/>
                <w:sz w:val="19"/>
                <w:szCs w:val="19"/>
              </w:rPr>
            </w:pPr>
          </w:p>
        </w:tc>
      </w:tr>
      <w:tr w:rsidR="00584EBF" w:rsidRPr="006C5B57" w14:paraId="65370CF0" w14:textId="77777777" w:rsidTr="00584EBF">
        <w:trPr>
          <w:trHeight w:hRule="exact" w:val="416"/>
        </w:trPr>
        <w:tc>
          <w:tcPr>
            <w:tcW w:w="4261" w:type="dxa"/>
            <w:shd w:val="clear" w:color="C0C0C0" w:fill="FFFFFF"/>
            <w:tcMar>
              <w:left w:w="34" w:type="dxa"/>
              <w:right w:w="34" w:type="dxa"/>
            </w:tcMar>
          </w:tcPr>
          <w:p w14:paraId="768F4864" w14:textId="77777777" w:rsidR="00584EBF" w:rsidRPr="006C5B57" w:rsidRDefault="00584EBF" w:rsidP="00584EBF">
            <w:pPr>
              <w:spacing w:after="0" w:line="240" w:lineRule="auto"/>
              <w:rPr>
                <w:rFonts w:ascii="Times New Roman" w:hAnsi="Times New Roman" w:cs="Times New Roman"/>
                <w:sz w:val="16"/>
                <w:szCs w:val="16"/>
                <w:lang w:val="ru-RU"/>
              </w:rPr>
            </w:pPr>
          </w:p>
        </w:tc>
        <w:tc>
          <w:tcPr>
            <w:tcW w:w="4426" w:type="dxa"/>
          </w:tcPr>
          <w:p w14:paraId="71D91B63" w14:textId="77777777" w:rsidR="00584EBF" w:rsidRPr="006C5B57" w:rsidRDefault="00584EBF" w:rsidP="00584EBF">
            <w:pPr>
              <w:rPr>
                <w:rFonts w:ascii="Times New Roman" w:hAnsi="Times New Roman" w:cs="Times New Roman"/>
                <w:lang w:val="ru-RU"/>
              </w:rPr>
            </w:pPr>
          </w:p>
        </w:tc>
        <w:tc>
          <w:tcPr>
            <w:tcW w:w="931" w:type="dxa"/>
            <w:shd w:val="clear" w:color="C0C0C0" w:fill="FFFFFF"/>
            <w:tcMar>
              <w:left w:w="34" w:type="dxa"/>
              <w:right w:w="34" w:type="dxa"/>
            </w:tcMar>
          </w:tcPr>
          <w:p w14:paraId="30FC96EF" w14:textId="77777777" w:rsidR="00584EBF" w:rsidRPr="006C5B57" w:rsidRDefault="00584EBF" w:rsidP="00584EBF">
            <w:pPr>
              <w:spacing w:after="0" w:line="240" w:lineRule="auto"/>
              <w:jc w:val="right"/>
              <w:rPr>
                <w:rFonts w:ascii="Times New Roman" w:hAnsi="Times New Roman" w:cs="Times New Roman"/>
                <w:sz w:val="16"/>
                <w:szCs w:val="16"/>
                <w:lang w:val="ru-RU"/>
              </w:rPr>
            </w:pPr>
          </w:p>
        </w:tc>
      </w:tr>
    </w:tbl>
    <w:p w14:paraId="1DC28B73" w14:textId="7A07AE37" w:rsidR="004C503F" w:rsidRPr="007046E8" w:rsidRDefault="004C503F" w:rsidP="004C503F">
      <w:pPr>
        <w:widowControl w:val="0"/>
        <w:spacing w:after="0" w:line="240" w:lineRule="auto"/>
        <w:rPr>
          <w:rFonts w:ascii="Times New Roman" w:eastAsia="Times New Roman" w:hAnsi="Times New Roman" w:cs="Times New Roman"/>
          <w:sz w:val="20"/>
          <w:szCs w:val="20"/>
          <w:lang w:val="ru-RU"/>
        </w:rPr>
      </w:pPr>
    </w:p>
    <w:tbl>
      <w:tblPr>
        <w:tblW w:w="5021" w:type="pct"/>
        <w:tblCellMar>
          <w:left w:w="0" w:type="dxa"/>
          <w:right w:w="0" w:type="dxa"/>
        </w:tblCellMar>
        <w:tblLook w:val="04A0" w:firstRow="1" w:lastRow="0" w:firstColumn="1" w:lastColumn="0" w:noHBand="0" w:noVBand="1"/>
      </w:tblPr>
      <w:tblGrid>
        <w:gridCol w:w="591"/>
        <w:gridCol w:w="9067"/>
      </w:tblGrid>
      <w:tr w:rsidR="00F1591B" w:rsidRPr="00942566" w14:paraId="1AD6F964"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4B6C7525"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lastRenderedPageBreak/>
              <w:t>6. УЧЕБНО-МЕТОДИЧЕСКОЕ И ИНФОРМАЦИОННОЕ ОБЕСПЕЧЕНИЕ ДИСЦИПЛИНЫ (МОДУЛЯ)</w:t>
            </w:r>
          </w:p>
        </w:tc>
      </w:tr>
      <w:tr w:rsidR="00F1591B" w:rsidRPr="00160E16" w14:paraId="206DFD87"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2A28DA"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6.1.Рекомендуемая литература</w:t>
            </w:r>
          </w:p>
        </w:tc>
      </w:tr>
      <w:tr w:rsidR="00F1591B" w:rsidRPr="00160E16" w14:paraId="47A3CE93"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3DEB6" w14:textId="77777777" w:rsidR="00F1591B" w:rsidRPr="00160E16" w:rsidRDefault="00F1591B" w:rsidP="00F1591B">
            <w:pPr>
              <w:spacing w:after="0" w:line="240" w:lineRule="auto"/>
              <w:jc w:val="center"/>
              <w:rPr>
                <w:rFonts w:ascii="Times New Roman" w:hAnsi="Times New Roman" w:cs="Times New Roman"/>
                <w:b/>
                <w:color w:val="000000"/>
                <w:sz w:val="19"/>
                <w:szCs w:val="19"/>
              </w:rPr>
            </w:pPr>
            <w:r w:rsidRPr="00160E16">
              <w:rPr>
                <w:rFonts w:ascii="Times New Roman" w:hAnsi="Times New Roman" w:cs="Times New Roman"/>
                <w:b/>
                <w:color w:val="000000"/>
                <w:sz w:val="19"/>
                <w:szCs w:val="19"/>
              </w:rPr>
              <w:t xml:space="preserve">6.1.1Основная литература </w:t>
            </w:r>
          </w:p>
        </w:tc>
      </w:tr>
      <w:tr w:rsidR="00F1591B" w:rsidRPr="00942566" w14:paraId="4F3E88B4" w14:textId="77777777" w:rsidTr="00C07BEC">
        <w:trPr>
          <w:trHeight w:hRule="exact" w:val="330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9BD1192" w14:textId="3C0B1805" w:rsidR="00C07BEC" w:rsidRDefault="00C07BEC" w:rsidP="00C07BEC">
            <w:pPr>
              <w:pStyle w:val="21"/>
              <w:numPr>
                <w:ilvl w:val="0"/>
                <w:numId w:val="17"/>
              </w:numPr>
              <w:spacing w:after="0" w:line="240" w:lineRule="auto"/>
              <w:rPr>
                <w:b w:val="0"/>
                <w:bCs w:val="0"/>
                <w:sz w:val="18"/>
                <w:szCs w:val="19"/>
              </w:rPr>
            </w:pPr>
            <w:r w:rsidRPr="00C07BEC">
              <w:rPr>
                <w:b w:val="0"/>
                <w:bCs w:val="0"/>
                <w:sz w:val="18"/>
                <w:szCs w:val="19"/>
              </w:rPr>
              <w:t xml:space="preserve">1. Сабетова Т.В. Реклама и рекламная деятельность [Электронный ресурс] : учебное пособие / Т.В. Сабетова. — Электрон. текстовые данные. — Воронеж: Воронежский Государственный Аграрный Университет им. Императора Петра Первого, 2016. — 165 c. — 2227-8397. — Режим доступа: http://www.iprbookshop.ru/72744.html </w:t>
            </w:r>
          </w:p>
          <w:p w14:paraId="3489BFF5" w14:textId="7C1490FC" w:rsidR="00C07BEC" w:rsidRPr="00C07BEC" w:rsidRDefault="00C07BEC" w:rsidP="00C07BEC">
            <w:pPr>
              <w:pStyle w:val="21"/>
              <w:numPr>
                <w:ilvl w:val="0"/>
                <w:numId w:val="17"/>
              </w:numPr>
              <w:spacing w:after="0" w:line="240" w:lineRule="auto"/>
              <w:rPr>
                <w:b w:val="0"/>
                <w:bCs w:val="0"/>
                <w:sz w:val="18"/>
                <w:szCs w:val="19"/>
              </w:rPr>
            </w:pPr>
            <w:r w:rsidRPr="00C07BEC">
              <w:rPr>
                <w:b w:val="0"/>
                <w:bCs w:val="0"/>
                <w:sz w:val="18"/>
                <w:szCs w:val="19"/>
              </w:rPr>
              <w:t xml:space="preserve">Васильева Л.А. Реклама [Электронный ресурс] : учебное пособие / Л.А. Васильева. — Электрон. текстовые данные. — Саратов: Вузовское образование, 2016. </w:t>
            </w:r>
            <w:r w:rsidRPr="00C07BEC">
              <w:rPr>
                <w:b w:val="0"/>
                <w:bCs w:val="0"/>
                <w:sz w:val="18"/>
                <w:szCs w:val="19"/>
              </w:rPr>
              <w:tab/>
              <w:t xml:space="preserve">— </w:t>
            </w:r>
            <w:r w:rsidRPr="00C07BEC">
              <w:rPr>
                <w:b w:val="0"/>
                <w:bCs w:val="0"/>
                <w:sz w:val="18"/>
                <w:szCs w:val="19"/>
              </w:rPr>
              <w:tab/>
              <w:t xml:space="preserve">102 </w:t>
            </w:r>
            <w:r w:rsidRPr="00C07BEC">
              <w:rPr>
                <w:b w:val="0"/>
                <w:bCs w:val="0"/>
                <w:sz w:val="18"/>
                <w:szCs w:val="19"/>
              </w:rPr>
              <w:tab/>
              <w:t xml:space="preserve">c. </w:t>
            </w:r>
            <w:r w:rsidRPr="00C07BEC">
              <w:rPr>
                <w:b w:val="0"/>
                <w:bCs w:val="0"/>
                <w:sz w:val="18"/>
                <w:szCs w:val="19"/>
              </w:rPr>
              <w:tab/>
              <w:t xml:space="preserve">— </w:t>
            </w:r>
            <w:r w:rsidRPr="00C07BEC">
              <w:rPr>
                <w:b w:val="0"/>
                <w:bCs w:val="0"/>
                <w:sz w:val="18"/>
                <w:szCs w:val="19"/>
              </w:rPr>
              <w:tab/>
              <w:t xml:space="preserve">2227-8397. </w:t>
            </w:r>
            <w:r w:rsidRPr="00C07BEC">
              <w:rPr>
                <w:b w:val="0"/>
                <w:bCs w:val="0"/>
                <w:sz w:val="18"/>
                <w:szCs w:val="19"/>
              </w:rPr>
              <w:tab/>
              <w:t xml:space="preserve">— </w:t>
            </w:r>
            <w:r w:rsidRPr="00C07BEC">
              <w:rPr>
                <w:b w:val="0"/>
                <w:bCs w:val="0"/>
                <w:sz w:val="18"/>
                <w:szCs w:val="19"/>
              </w:rPr>
              <w:tab/>
              <w:t xml:space="preserve">Режим </w:t>
            </w:r>
            <w:r w:rsidRPr="00C07BEC">
              <w:rPr>
                <w:b w:val="0"/>
                <w:bCs w:val="0"/>
                <w:sz w:val="18"/>
                <w:szCs w:val="19"/>
              </w:rPr>
              <w:tab/>
              <w:t xml:space="preserve">доступа: http://www.iprbookshop.ru/39114.html </w:t>
            </w:r>
          </w:p>
          <w:p w14:paraId="02FD6CAB" w14:textId="6C21A27A" w:rsidR="00DF7D3D" w:rsidRPr="00575146" w:rsidRDefault="00C07BEC" w:rsidP="00C07BEC">
            <w:pPr>
              <w:pStyle w:val="21"/>
              <w:numPr>
                <w:ilvl w:val="0"/>
                <w:numId w:val="17"/>
              </w:numPr>
              <w:spacing w:after="0" w:line="240" w:lineRule="auto"/>
              <w:rPr>
                <w:b w:val="0"/>
                <w:bCs w:val="0"/>
                <w:sz w:val="18"/>
                <w:szCs w:val="19"/>
              </w:rPr>
            </w:pPr>
            <w:r w:rsidRPr="00C07BEC">
              <w:rPr>
                <w:b w:val="0"/>
                <w:bCs w:val="0"/>
                <w:sz w:val="18"/>
                <w:szCs w:val="19"/>
              </w:rPr>
              <w:t xml:space="preserve">Васильев Г.А. Основы рекламы [Электронный ресурс] : учебное пособие для студентов вузов / Г.А. Васильев, В.А. Поляков. — Электрон. текстовые данные. — М. : ЮНИТИ-ДАНА, 2015. — 718 c. — 5-238-01059-1. — Режим доступа: http://www.iprbookshop.ru/52627.html </w:t>
            </w:r>
          </w:p>
        </w:tc>
      </w:tr>
      <w:tr w:rsidR="00F1591B" w:rsidRPr="00160E16" w14:paraId="3CD04A11" w14:textId="77777777" w:rsidTr="00B9644A">
        <w:trPr>
          <w:trHeight w:hRule="exact" w:val="445"/>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0F3E28" w14:textId="28EE0DA6" w:rsidR="00F1591B" w:rsidRPr="00CD538E" w:rsidRDefault="00F1591B" w:rsidP="00CD538E">
            <w:pPr>
              <w:pStyle w:val="aa"/>
              <w:numPr>
                <w:ilvl w:val="2"/>
                <w:numId w:val="18"/>
              </w:numPr>
              <w:spacing w:after="0" w:line="240" w:lineRule="auto"/>
              <w:jc w:val="center"/>
              <w:rPr>
                <w:rFonts w:ascii="Times New Roman" w:hAnsi="Times New Roman" w:cs="Times New Roman"/>
                <w:b/>
                <w:color w:val="000000"/>
                <w:sz w:val="19"/>
                <w:szCs w:val="19"/>
              </w:rPr>
            </w:pPr>
            <w:r w:rsidRPr="00CD538E">
              <w:rPr>
                <w:rFonts w:ascii="Times New Roman" w:hAnsi="Times New Roman" w:cs="Times New Roman"/>
                <w:b/>
                <w:color w:val="000000"/>
                <w:sz w:val="19"/>
                <w:szCs w:val="19"/>
              </w:rPr>
              <w:t>Дополнительная литература</w:t>
            </w:r>
          </w:p>
        </w:tc>
      </w:tr>
      <w:tr w:rsidR="00F1591B" w:rsidRPr="00942566" w14:paraId="0E7D6482" w14:textId="77777777" w:rsidTr="00575146">
        <w:trPr>
          <w:trHeight w:hRule="exact" w:val="16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3B48178" w14:textId="77777777" w:rsidR="00C07BEC" w:rsidRPr="00C07BEC" w:rsidRDefault="00C07BEC" w:rsidP="00C07BEC">
            <w:pPr>
              <w:pStyle w:val="aa"/>
              <w:numPr>
                <w:ilvl w:val="0"/>
                <w:numId w:val="15"/>
              </w:numPr>
              <w:rPr>
                <w:rFonts w:ascii="Times New Roman" w:hAnsi="Times New Roman" w:cs="Times New Roman"/>
                <w:color w:val="000000"/>
                <w:sz w:val="19"/>
                <w:szCs w:val="19"/>
              </w:rPr>
            </w:pPr>
            <w:r w:rsidRPr="00C07BEC">
              <w:rPr>
                <w:rFonts w:ascii="Times New Roman" w:hAnsi="Times New Roman" w:cs="Times New Roman"/>
                <w:color w:val="000000"/>
                <w:sz w:val="19"/>
                <w:szCs w:val="19"/>
              </w:rPr>
              <w:t xml:space="preserve">Панкратов, Ф. Г. Основы рекламы : учебник для вузов : допущено Мвом образования и науки РФ / Ф. Г. Панкратов, Ю. К. Баженов, В. Г. Шахурин. - 14е изд., перераб. и доп. - М. : Дашков и К, 2018. - 538 с. </w:t>
            </w:r>
          </w:p>
          <w:p w14:paraId="6ED7C610" w14:textId="77777777" w:rsidR="00C07BEC" w:rsidRPr="00C07BEC" w:rsidRDefault="00C07BEC" w:rsidP="00C07BEC">
            <w:pPr>
              <w:pStyle w:val="aa"/>
              <w:numPr>
                <w:ilvl w:val="0"/>
                <w:numId w:val="15"/>
              </w:numPr>
              <w:rPr>
                <w:rFonts w:ascii="Times New Roman" w:hAnsi="Times New Roman" w:cs="Times New Roman"/>
                <w:color w:val="000000"/>
                <w:sz w:val="19"/>
                <w:szCs w:val="19"/>
              </w:rPr>
            </w:pPr>
            <w:r w:rsidRPr="00C07BEC">
              <w:rPr>
                <w:rFonts w:ascii="Times New Roman" w:hAnsi="Times New Roman" w:cs="Times New Roman"/>
                <w:color w:val="000000"/>
                <w:sz w:val="19"/>
                <w:szCs w:val="19"/>
              </w:rPr>
              <w:t xml:space="preserve">Костина, А. В.    Основы рекламы : учеб. пособие для вузов : рек. М-вом образования и науки РФ / А. В. Костина, Э. Ф. Макаревич, О. И. Карпухин. - 4-е изд., испр. и доп. - М. : Кнорус, 2017. - 401 с.  </w:t>
            </w:r>
          </w:p>
          <w:p w14:paraId="7271B017" w14:textId="1172946B" w:rsidR="00B9644A" w:rsidRPr="00C07BEC" w:rsidRDefault="00B9644A" w:rsidP="00C07BEC">
            <w:pPr>
              <w:spacing w:after="0" w:line="240" w:lineRule="auto"/>
              <w:ind w:left="360"/>
              <w:jc w:val="both"/>
              <w:rPr>
                <w:rFonts w:ascii="Times New Roman" w:hAnsi="Times New Roman" w:cs="Times New Roman"/>
                <w:color w:val="000000"/>
                <w:sz w:val="19"/>
                <w:szCs w:val="19"/>
              </w:rPr>
            </w:pPr>
            <w:bookmarkStart w:id="0" w:name="_GoBack"/>
            <w:bookmarkEnd w:id="0"/>
          </w:p>
        </w:tc>
      </w:tr>
      <w:tr w:rsidR="006E021A" w14:paraId="4EE5232E" w14:textId="77777777" w:rsidTr="007046E8">
        <w:trPr>
          <w:trHeight w:hRule="exact" w:val="29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859655" w14:textId="77777777" w:rsidR="006E021A" w:rsidRPr="006C268C" w:rsidRDefault="006E021A" w:rsidP="00847AA5">
            <w:pPr>
              <w:spacing w:after="0" w:line="240" w:lineRule="auto"/>
              <w:jc w:val="center"/>
              <w:rPr>
                <w:rFonts w:ascii="Times New Roman" w:eastAsia="Times New Roman" w:hAnsi="Times New Roman" w:cs="Times New Roman"/>
                <w:color w:val="000000"/>
                <w:sz w:val="19"/>
                <w:szCs w:val="19"/>
                <w:lang w:val="ru-RU"/>
              </w:rPr>
            </w:pPr>
            <w:r w:rsidRPr="006C268C">
              <w:rPr>
                <w:rFonts w:ascii="Times New Roman" w:hAnsi="Times New Roman" w:cs="Times New Roman"/>
                <w:b/>
                <w:color w:val="000000"/>
                <w:sz w:val="19"/>
                <w:szCs w:val="19"/>
                <w:lang w:val="ru-RU"/>
              </w:rPr>
              <w:t>6.2 Перечень программного обеспечения</w:t>
            </w:r>
          </w:p>
        </w:tc>
      </w:tr>
      <w:tr w:rsidR="006E021A" w14:paraId="0906DA55" w14:textId="77777777" w:rsidTr="007046E8">
        <w:trPr>
          <w:trHeight w:val="28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7836F8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5B7E3E"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OpenOffice (свободно-распространяемое ПО)</w:t>
            </w:r>
          </w:p>
        </w:tc>
      </w:tr>
      <w:tr w:rsidR="006E021A" w:rsidRPr="00942566" w14:paraId="6EF106A8"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6F29F21"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w:t>
            </w:r>
            <w:r>
              <w:rPr>
                <w:rFonts w:ascii="Times New Roman" w:hAnsi="Times New Roman" w:cs="Times New Roman"/>
                <w:color w:val="000000"/>
                <w:sz w:val="19"/>
                <w:szCs w:val="19"/>
                <w:lang w:val="ru-RU"/>
              </w:rPr>
              <w:t>2</w:t>
            </w:r>
            <w:r>
              <w:rPr>
                <w:rFonts w:ascii="Times New Roman" w:hAnsi="Times New Roman" w:cs="Times New Roman"/>
                <w:color w:val="000000"/>
                <w:sz w:val="19"/>
                <w:szCs w:val="19"/>
              </w:rPr>
              <w:t>.1.2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CFB44C"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01.04.2020 № 100520013285683 на оказание услуг по предоставлению доступа к сети Интернет АО</w:t>
            </w:r>
          </w:p>
          <w:p w14:paraId="2F446C07" w14:textId="08E320AD"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«ЭР-Телеком Холдинг». С 01.04.20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по 31.12.20</w:t>
            </w:r>
            <w:r w:rsidR="00F32A47">
              <w:rPr>
                <w:rFonts w:ascii="Times New Roman" w:hAnsi="Times New Roman" w:cs="Times New Roman"/>
                <w:color w:val="000000"/>
                <w:sz w:val="19"/>
                <w:szCs w:val="19"/>
                <w:lang w:val="ru-RU"/>
              </w:rPr>
              <w:t>23</w:t>
            </w:r>
            <w:r>
              <w:rPr>
                <w:rFonts w:ascii="Times New Roman" w:hAnsi="Times New Roman" w:cs="Times New Roman"/>
                <w:color w:val="000000"/>
                <w:sz w:val="19"/>
                <w:szCs w:val="19"/>
                <w:lang w:val="ru-RU"/>
              </w:rPr>
              <w:t xml:space="preserve"> г.</w:t>
            </w:r>
          </w:p>
        </w:tc>
      </w:tr>
      <w:tr w:rsidR="006E021A" w:rsidRPr="00942566" w14:paraId="0E398C7E" w14:textId="77777777" w:rsidTr="007046E8">
        <w:trPr>
          <w:trHeight w:val="51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F994B20" w14:textId="77777777" w:rsidR="006E021A" w:rsidRDefault="006E021A" w:rsidP="00847AA5">
            <w:pPr>
              <w:spacing w:after="0" w:line="240" w:lineRule="auto"/>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6.2.1.3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E3DA47" w14:textId="55D496DC"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 интернет-провайдером: АО "ЭР-Телеком Холдинг"№ 100520013285683 на оказание услуг доступа к сети Интернет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до 31.12.202</w:t>
            </w:r>
            <w:r w:rsidR="00F32A47">
              <w:rPr>
                <w:rFonts w:ascii="Times New Roman" w:hAnsi="Times New Roman" w:cs="Times New Roman"/>
                <w:color w:val="000000"/>
                <w:sz w:val="19"/>
                <w:szCs w:val="19"/>
                <w:lang w:val="ru-RU"/>
              </w:rPr>
              <w:t>3</w:t>
            </w:r>
          </w:p>
        </w:tc>
      </w:tr>
      <w:tr w:rsidR="006E021A" w14:paraId="44A80E59" w14:textId="77777777" w:rsidTr="007046E8">
        <w:trPr>
          <w:trHeigh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CF882D" w14:textId="77777777" w:rsidR="006E021A" w:rsidRDefault="006E021A" w:rsidP="00847AA5">
            <w:pPr>
              <w:spacing w:after="0" w:line="240" w:lineRule="auto"/>
              <w:jc w:val="center"/>
              <w:rPr>
                <w:rFonts w:ascii="Times New Roman" w:hAnsi="Times New Roman" w:cs="Times New Roman"/>
                <w:sz w:val="19"/>
                <w:szCs w:val="19"/>
                <w:lang w:val="ru-RU"/>
              </w:rPr>
            </w:pPr>
            <w:r>
              <w:rPr>
                <w:rFonts w:ascii="Times New Roman" w:hAnsi="Times New Roman" w:cs="Times New Roman"/>
                <w:b/>
                <w:color w:val="000000"/>
                <w:sz w:val="19"/>
                <w:szCs w:val="19"/>
                <w:lang w:val="ru-RU"/>
              </w:rPr>
              <w:t>6.3 Перечень информационных справочных систем</w:t>
            </w:r>
          </w:p>
        </w:tc>
      </w:tr>
      <w:tr w:rsidR="006E021A" w:rsidRPr="00942566" w14:paraId="4481F303"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3B4AAA" w14:textId="77777777" w:rsidR="006E021A" w:rsidRDefault="006E021A" w:rsidP="00847AA5">
            <w:pPr>
              <w:spacing w:after="0" w:line="240" w:lineRule="auto"/>
              <w:rPr>
                <w:rFonts w:ascii="Times New Roman" w:hAnsi="Times New Roman" w:cs="Times New Roman"/>
                <w:sz w:val="19"/>
                <w:szCs w:val="19"/>
                <w:lang w:val="ru-RU"/>
              </w:rPr>
            </w:pPr>
            <w:r>
              <w:rPr>
                <w:rFonts w:ascii="Times New Roman" w:hAnsi="Times New Roman" w:cs="Times New Roman"/>
                <w:color w:val="000000"/>
                <w:sz w:val="19"/>
                <w:szCs w:val="19"/>
                <w:lang w:val="ru-RU"/>
              </w:rPr>
              <w:t>6.3.2.1</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3AC4FE6"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 588 о предоставлении доступа к изданиям в электронно-библиотечной системе (ЭБС) ФГБОУ ВО РГАЗУ «AgriLib» от 02.09.2013 г. Московская область, г.Балашиха, Шоссе Энтузиастов, д. 50. ИНН 5001007713 КПП 500101001 ГУ Банка России по ЦФО р/с 40501810545252000104 Дополнительное соглашение №1 /30 от 02.09.2019 ( 02.09.2019 по 01.09.2024)</w:t>
            </w:r>
          </w:p>
        </w:tc>
      </w:tr>
      <w:tr w:rsidR="006E021A" w:rsidRPr="00942566" w14:paraId="1E3C8A89" w14:textId="77777777" w:rsidTr="007046E8">
        <w:trPr>
          <w:trHeight w:val="227"/>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4865E"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6.3.2.2</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DB39A8A" w14:textId="498A0DC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№СЭБ НВ-178 на оказание услуг по предоставлению доступа к разделам ЭБС от 31.12.2019 г. Сетевая электронная библиотека ООО «ЭБС ЛАНЬ» (31.12.20</w:t>
            </w:r>
            <w:r w:rsidR="00F32A47">
              <w:rPr>
                <w:rFonts w:ascii="Times New Roman" w:hAnsi="Times New Roman" w:cs="Times New Roman"/>
                <w:color w:val="000000"/>
                <w:sz w:val="19"/>
                <w:szCs w:val="19"/>
                <w:lang w:val="ru-RU"/>
              </w:rPr>
              <w:t>22</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w:t>
            </w:r>
          </w:p>
        </w:tc>
      </w:tr>
      <w:tr w:rsidR="006E021A" w:rsidRPr="00942566" w14:paraId="39C26247"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9B5A8D"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6.3.2.3</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9ED9037" w14:textId="3498B56A"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от 11.02.2020 № 22/2020 на оказание услуг по предоставлению доступа к электронным экземплярам произведений, составляющим базу данных ЭБС "ЛАНЬ"с 16.02.202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942566" w14:paraId="7E075D3B"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40FE87"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6.3.2.4</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5717ED8"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№1/2021 на оказание услуг по предоставлению доступа к электронным изданиям от 01.01.2021г.</w:t>
            </w:r>
          </w:p>
          <w:p w14:paraId="4E1C23C5" w14:textId="77777777" w:rsidR="006E021A" w:rsidRDefault="006E021A" w:rsidP="00847AA5">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Предмет договора: оказание услуги по предоставлению Произведений для использования Пользователями, путем обеспечения Пользователям доступа к ЭБС целиком, к отдельным Разделам ЭБС, либо к отдельным Произведениям, размещенным в ЭБС. ООО "Издательство Лань", ИНН 7801068765 КПП 780101001 Код по ОКПО 27427100</w:t>
            </w:r>
          </w:p>
          <w:p w14:paraId="28952DB6" w14:textId="52322FD9"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Банковские реквизиты: р/с 40702810036060003981 ФИЛИАЛ "ЦЕНТРАЛЬНЫЙ" БАНКА ВТБ (ПАО) БИК 044525411к/с 30101810145250000411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6E021A" w:rsidRPr="00942566" w14:paraId="0C751571" w14:textId="77777777" w:rsidTr="007046E8">
        <w:trPr>
          <w:trHeight w:val="20"/>
        </w:trPr>
        <w:tc>
          <w:tcPr>
            <w:tcW w:w="291"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909086" w14:textId="77777777" w:rsidR="006E021A" w:rsidRDefault="006E021A" w:rsidP="00847AA5">
            <w:pPr>
              <w:spacing w:after="0" w:line="240" w:lineRule="auto"/>
              <w:rPr>
                <w:rFonts w:ascii="Times New Roman" w:hAnsi="Times New Roman" w:cs="Times New Roman"/>
                <w:sz w:val="19"/>
                <w:szCs w:val="19"/>
              </w:rPr>
            </w:pPr>
            <w:r>
              <w:rPr>
                <w:rFonts w:ascii="Times New Roman" w:hAnsi="Times New Roman" w:cs="Times New Roman"/>
                <w:color w:val="000000"/>
                <w:sz w:val="19"/>
                <w:szCs w:val="19"/>
              </w:rPr>
              <w:t>6.3.2.5</w:t>
            </w:r>
          </w:p>
        </w:tc>
        <w:tc>
          <w:tcPr>
            <w:tcW w:w="4709" w:type="pct"/>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4055AB0" w14:textId="60F6FF64" w:rsidR="006E021A" w:rsidRDefault="006E021A" w:rsidP="00F32A47">
            <w:pPr>
              <w:spacing w:after="0" w:line="240" w:lineRule="auto"/>
              <w:jc w:val="both"/>
              <w:rPr>
                <w:rFonts w:ascii="Times New Roman" w:hAnsi="Times New Roman" w:cs="Times New Roman"/>
                <w:color w:val="000000"/>
                <w:sz w:val="19"/>
                <w:szCs w:val="19"/>
                <w:lang w:val="ru-RU"/>
              </w:rPr>
            </w:pPr>
            <w:r>
              <w:rPr>
                <w:rFonts w:ascii="Times New Roman" w:hAnsi="Times New Roman" w:cs="Times New Roman"/>
                <w:color w:val="000000"/>
                <w:sz w:val="19"/>
                <w:szCs w:val="19"/>
                <w:lang w:val="ru-RU"/>
              </w:rPr>
              <w:t>Договор №2/2021 от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г.  на оказание услуги по предоставлению доступа к электронным экземплярам произведений научного, учебного характера, составляющим базу данных ЭБС "ЛАНЬ". ИНН 7811272960 КПП 781101001 Код по ОКПО 34359787 Банковские реквизиты: р/с: 40702810632400000741 ФИЛИАЛ "САНКТ-ПЕТЕРБУРГСКИЙ" АО "АЛЬФА-БАНК" БИК 044030786 к/с 30101810600000000786 с 01.01.202</w:t>
            </w:r>
            <w:r w:rsidR="00F32A47">
              <w:rPr>
                <w:rFonts w:ascii="Times New Roman" w:hAnsi="Times New Roman" w:cs="Times New Roman"/>
                <w:color w:val="000000"/>
                <w:sz w:val="19"/>
                <w:szCs w:val="19"/>
                <w:lang w:val="ru-RU"/>
              </w:rPr>
              <w:t>3</w:t>
            </w:r>
            <w:r>
              <w:rPr>
                <w:rFonts w:ascii="Times New Roman" w:hAnsi="Times New Roman" w:cs="Times New Roman"/>
                <w:color w:val="000000"/>
                <w:sz w:val="19"/>
                <w:szCs w:val="19"/>
                <w:lang w:val="ru-RU"/>
              </w:rPr>
              <w:t xml:space="preserve"> по 31.12.202</w:t>
            </w:r>
            <w:r w:rsidR="00F32A47">
              <w:rPr>
                <w:rFonts w:ascii="Times New Roman" w:hAnsi="Times New Roman" w:cs="Times New Roman"/>
                <w:color w:val="000000"/>
                <w:sz w:val="19"/>
                <w:szCs w:val="19"/>
                <w:lang w:val="ru-RU"/>
              </w:rPr>
              <w:t>3</w:t>
            </w:r>
          </w:p>
        </w:tc>
      </w:tr>
      <w:tr w:rsidR="00F1591B" w:rsidRPr="00942566" w14:paraId="2366FF60" w14:textId="77777777" w:rsidTr="00B9644A">
        <w:trPr>
          <w:trHeight w:hRule="exact" w:val="641"/>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2C6E6D61"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7. МАТЕРИАЛЬНО-ТЕХНИЧЕСКОЕ ОБЕСПЕЧЕНИЕ ДИСЦИПЛИНЫ (МОДУЛЯ)</w:t>
            </w:r>
          </w:p>
        </w:tc>
      </w:tr>
      <w:tr w:rsidR="00F1591B" w:rsidRPr="00942566" w14:paraId="2DDEBFAA" w14:textId="77777777" w:rsidTr="00B9644A">
        <w:trPr>
          <w:trHeight w:hRule="exact" w:val="3981"/>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left w:w="34" w:type="dxa"/>
              <w:right w:w="34" w:type="dxa"/>
            </w:tcMar>
          </w:tcPr>
          <w:p w14:paraId="5D33E085" w14:textId="56E4F324"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lastRenderedPageBreak/>
              <w:t>Кафедра располагает материально-технической базой, обеспечивающей проведение всех видов дисциплинарной и междисциплинарной подготовки, практической и научно-исследовательской работы бакалавров, предусмотренных учебным планом подготовки и соответствующей действующим санитарным и противопожарным правилам и нормам.</w:t>
            </w:r>
          </w:p>
          <w:p w14:paraId="1B6DDBC9"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В учебном процессе по дисциплине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учебные аудитории в соответствии с расписанием занятий.</w:t>
            </w:r>
          </w:p>
          <w:p w14:paraId="6095622B"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занятий лекционного типа используются наборы демонстрационного оборудования (ноутбук, экран, проектор) и учебно-наглядные пособия, обеспечивающие тематические иллюстрации, соответствующие рабочей программе дисциплины. Специальные 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DE3F5A5" w14:textId="77777777"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Для проведения лабораторных занятий используется специализированные лаборатории, оснащенные приборами и оборудованием.</w:t>
            </w:r>
          </w:p>
          <w:p w14:paraId="4B29DFB3" w14:textId="79DBE7C0" w:rsidR="00B9644A" w:rsidRPr="00B9644A" w:rsidRDefault="00B9644A" w:rsidP="00B9644A">
            <w:pPr>
              <w:rPr>
                <w:rFonts w:ascii="Times New Roman" w:eastAsia="Times New Roman" w:hAnsi="Times New Roman" w:cs="Times New Roman"/>
                <w:bCs/>
                <w:sz w:val="19"/>
                <w:szCs w:val="19"/>
                <w:lang w:val="ru-RU" w:eastAsia="ru-RU" w:bidi="ru-RU"/>
              </w:rPr>
            </w:pPr>
            <w:r w:rsidRPr="00B9644A">
              <w:rPr>
                <w:rFonts w:ascii="Times New Roman" w:eastAsia="Times New Roman" w:hAnsi="Times New Roman" w:cs="Times New Roman"/>
                <w:bCs/>
                <w:sz w:val="19"/>
                <w:szCs w:val="19"/>
                <w:lang w:val="ru-RU" w:eastAsia="ru-RU" w:bidi="ru-RU"/>
              </w:rPr>
              <w:t>Помещения для самостоятельной работы студентов оснащены компьютерной техникой с возможностью подключения к сети «Интернет» и доступа в электронную информационно-образовательную среду университета (Мудл).</w:t>
            </w:r>
          </w:p>
          <w:p w14:paraId="5BA6ECFE" w14:textId="77777777" w:rsidR="00F1591B" w:rsidRPr="00F1591B" w:rsidRDefault="00F1591B" w:rsidP="00F1591B">
            <w:pPr>
              <w:spacing w:after="0" w:line="240" w:lineRule="auto"/>
              <w:jc w:val="center"/>
              <w:rPr>
                <w:rFonts w:ascii="Times New Roman" w:hAnsi="Times New Roman" w:cs="Times New Roman"/>
                <w:color w:val="000000"/>
                <w:sz w:val="19"/>
                <w:szCs w:val="19"/>
                <w:lang w:val="ru-RU"/>
              </w:rPr>
            </w:pPr>
          </w:p>
        </w:tc>
      </w:tr>
      <w:tr w:rsidR="00F1591B" w:rsidRPr="00942566" w14:paraId="01D81791" w14:textId="77777777" w:rsidTr="007046E8">
        <w:trPr>
          <w:trHeight w:hRule="exact" w:val="277"/>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93DC5BF" w14:textId="77777777" w:rsidR="00F1591B" w:rsidRPr="00F1591B" w:rsidRDefault="00F1591B" w:rsidP="00F1591B">
            <w:pPr>
              <w:spacing w:after="0" w:line="240" w:lineRule="auto"/>
              <w:jc w:val="center"/>
              <w:rPr>
                <w:rFonts w:ascii="Times New Roman" w:hAnsi="Times New Roman" w:cs="Times New Roman"/>
                <w:sz w:val="19"/>
                <w:szCs w:val="19"/>
                <w:lang w:val="ru-RU"/>
              </w:rPr>
            </w:pPr>
            <w:r w:rsidRPr="00F1591B">
              <w:rPr>
                <w:rFonts w:ascii="Times New Roman" w:hAnsi="Times New Roman" w:cs="Times New Roman"/>
                <w:b/>
                <w:color w:val="000000"/>
                <w:sz w:val="19"/>
                <w:szCs w:val="19"/>
                <w:lang w:val="ru-RU"/>
              </w:rPr>
              <w:t>8. МЕТОДИЧЕСКИЕ УКАЗАНИЯ ДЛЯ ОБУЧАЮЩИХСЯ ПО ОСВОЕНИЮ ДИСЦИПЛИНЫ (МОДУЛЯ)</w:t>
            </w:r>
          </w:p>
        </w:tc>
      </w:tr>
      <w:tr w:rsidR="00F1591B" w:rsidRPr="00942566" w14:paraId="7CD7867A" w14:textId="77777777" w:rsidTr="00B9644A">
        <w:trPr>
          <w:trHeight w:hRule="exact" w:val="14620"/>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4099D5" w14:textId="77777777" w:rsidR="00F1591B" w:rsidRPr="006C5B57" w:rsidRDefault="00F1591B" w:rsidP="00F1591B">
            <w:pPr>
              <w:spacing w:after="0" w:line="240" w:lineRule="auto"/>
              <w:rPr>
                <w:rFonts w:ascii="Times New Roman" w:hAnsi="Times New Roman" w:cs="Times New Roman"/>
                <w:sz w:val="19"/>
                <w:szCs w:val="19"/>
                <w:lang w:val="ru-RU"/>
              </w:rPr>
            </w:pPr>
          </w:p>
          <w:p w14:paraId="15AB122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Курс изучения дисциплины базируется на следующих видах занятий:</w:t>
            </w:r>
          </w:p>
          <w:p w14:paraId="5EE42FF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лекциях,</w:t>
            </w:r>
          </w:p>
          <w:p w14:paraId="73101F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лабораторных занятиях,</w:t>
            </w:r>
          </w:p>
          <w:p w14:paraId="4C8A8C0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самостоятельной работе студентов (мини-опросам, сдаче зачета)</w:t>
            </w:r>
          </w:p>
          <w:p w14:paraId="7A2B86F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Средства обучения как важная составляющая характеристика дидактического процесса позволяют обеспечивать достижение целей обучения.</w:t>
            </w:r>
          </w:p>
          <w:p w14:paraId="68951913" w14:textId="77777777" w:rsidR="00F1591B"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Они являются составной частью методики (технологии) обучения, которая включает в себя также средства и организационные формы обучения (виды занятий).</w:t>
            </w:r>
          </w:p>
          <w:p w14:paraId="0DFF4D3C"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Методы обучения - это взаимодействие педагога и обучаемого на основе системы последовательных действий преподавателя, организующих познавательную и практическую деятельность студентов по усвоению учебного материала с помощью различных средств.</w:t>
            </w:r>
          </w:p>
          <w:p w14:paraId="1642A64E"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Пять общедидактических методов обучения охватывают всю совокупность педагогического взаимодействия преподавателя и студентов: информационно-рецептивный, репродуктивный, проблемное изложение, эвристический и исследовательский.</w:t>
            </w:r>
          </w:p>
          <w:p w14:paraId="15F2B7F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Лекционный материал:</w:t>
            </w:r>
          </w:p>
          <w:p w14:paraId="1B87FFA2"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Для организации первоначального усвоения знаний, новой и готовой</w:t>
            </w:r>
          </w:p>
          <w:p w14:paraId="4B66A438"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информации</w:t>
            </w:r>
            <w:r w:rsidRPr="00B9644A">
              <w:rPr>
                <w:rFonts w:ascii="Times New Roman" w:hAnsi="Times New Roman" w:cs="Times New Roman"/>
                <w:sz w:val="19"/>
                <w:szCs w:val="19"/>
                <w:lang w:val="ru-RU"/>
              </w:rPr>
              <w:tab/>
              <w:t>на</w:t>
            </w:r>
            <w:r w:rsidRPr="00B9644A">
              <w:rPr>
                <w:rFonts w:ascii="Times New Roman" w:hAnsi="Times New Roman" w:cs="Times New Roman"/>
                <w:sz w:val="19"/>
                <w:szCs w:val="19"/>
                <w:lang w:val="ru-RU"/>
              </w:rPr>
              <w:tab/>
              <w:t>лекциях</w:t>
            </w:r>
            <w:r w:rsidRPr="00B9644A">
              <w:rPr>
                <w:rFonts w:ascii="Times New Roman" w:hAnsi="Times New Roman" w:cs="Times New Roman"/>
                <w:sz w:val="19"/>
                <w:szCs w:val="19"/>
                <w:lang w:val="ru-RU"/>
              </w:rPr>
              <w:tab/>
              <w:t>необходимо</w:t>
            </w:r>
            <w:r w:rsidRPr="00B9644A">
              <w:rPr>
                <w:rFonts w:ascii="Times New Roman" w:hAnsi="Times New Roman" w:cs="Times New Roman"/>
                <w:sz w:val="19"/>
                <w:szCs w:val="19"/>
                <w:lang w:val="ru-RU"/>
              </w:rPr>
              <w:tab/>
              <w:t>использовать</w:t>
            </w:r>
          </w:p>
          <w:p w14:paraId="3BB6E54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объяснительно-иллюстративный метод (информационно-рецептивный), основанный на устном изложении учебной информации с демонстрацией наглядного материала (диаграмм, образцов товаров, слайдов-презентаций, плакатов).</w:t>
            </w:r>
          </w:p>
          <w:p w14:paraId="728725C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В ходе изложения лекционного материала может в определенных случаях использоваться эвристический метод (частично- поисковый), при котором преподаватель, обозначив проблему, трудную для самостоятельного решения, делит ее на подпроблемы, после чего серией взаимосвязанных вопросов подводит студентов к её решению.</w:t>
            </w:r>
          </w:p>
          <w:p w14:paraId="45C0C0E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w:t>
            </w:r>
            <w:r w:rsidRPr="00B9644A">
              <w:rPr>
                <w:rFonts w:ascii="Times New Roman" w:hAnsi="Times New Roman" w:cs="Times New Roman"/>
                <w:sz w:val="19"/>
                <w:szCs w:val="19"/>
                <w:lang w:val="ru-RU"/>
              </w:rPr>
              <w:tab/>
              <w:t>Логическим продолжением предыдущего метода является метод проблемного изложения, при котором преподаватель, обозначив проблему и цепью рассуждений раскрыв ее решение, показывает при этом противоречивость и сложность процесса выявления взаимосвязей и закономерностей в рамках дисциплины. Преподаватель, используя данный метод, время от времени прерывает свой рассказ и предлагает студентам высказать предположение, сформулировать вопрос, который был бы уместен в данный момент.</w:t>
            </w:r>
          </w:p>
          <w:p w14:paraId="0EB4F23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целях активизации мыслительной деятельности студентов и повышения их профессиональной мотивации, развития способности анализировать научные и практические проблемы необходимо включение в лекцию следующих методов и приемов: элементов диалога, эвристической беседы, групповой дискуссии.</w:t>
            </w:r>
          </w:p>
          <w:p w14:paraId="4EBD572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Включение в лекцию проблемных вопросов, ситуаций, заданий. Такие вопросы можно использовать в конце лекции как задание на следующее занятие. Поскольку зачастую активное участие в обсуждении принимают не все студенты, группу можно разделить на несколько малых групп, каждая из которых должна будет дать ответ на поставленный вопрос.</w:t>
            </w:r>
          </w:p>
          <w:p w14:paraId="5D160957" w14:textId="77777777" w:rsid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эвристической беседы как тщательно продуманной</w:t>
            </w:r>
            <w:r>
              <w:rPr>
                <w:rFonts w:ascii="Times New Roman" w:hAnsi="Times New Roman" w:cs="Times New Roman"/>
                <w:sz w:val="19"/>
                <w:szCs w:val="19"/>
                <w:lang w:val="ru-RU"/>
              </w:rPr>
              <w:t xml:space="preserve"> </w:t>
            </w:r>
            <w:r w:rsidRPr="00B9644A">
              <w:rPr>
                <w:rFonts w:ascii="Times New Roman" w:hAnsi="Times New Roman" w:cs="Times New Roman"/>
                <w:sz w:val="19"/>
                <w:szCs w:val="19"/>
                <w:lang w:val="ru-RU"/>
              </w:rPr>
              <w:t>системы вопросов способствует лучшему усвоению нового материала.</w:t>
            </w:r>
          </w:p>
          <w:p w14:paraId="2E4944A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Актуализация прежних знаний и опыта студентов в период чтения лекции посредством вопросов, небольших тестов, анализа конкретных ситуаций. Вопросы к студентам, требующие приведения жизненных примеров, которые могут проиллюстрировать те или иные ситуации.</w:t>
            </w:r>
          </w:p>
          <w:p w14:paraId="4BDC27D1"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Анализ конкретных ситуаций из торговой практики.</w:t>
            </w:r>
          </w:p>
          <w:p w14:paraId="57F052A5"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Показ значения полученных знаний для будущей профессиональной деятельности.</w:t>
            </w:r>
          </w:p>
          <w:p w14:paraId="399F55FD"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фактических данных (примеров из торговой практики; цифр, иллюстрирующих количественную сторону каких-либо явлений).</w:t>
            </w:r>
          </w:p>
          <w:p w14:paraId="30B2A0C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Использование опорных сигналов, опорных тезисов лекций.</w:t>
            </w:r>
          </w:p>
          <w:p w14:paraId="4FCED247"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Тренировка чувствительности - прием, активирующий внимание и эмоциональную вовлеченность слушателя в тему, проблему. Достигается это путем введения в содержание лекции научного, профессионального и личного опыта преподавателя: что он считает важным в даваемой информации, почему так утверждает или отрицает что-то, как поступаем в таких случаях и многое другое.</w:t>
            </w:r>
          </w:p>
          <w:p w14:paraId="4C65BB6B"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В работе с основными понятиями тем преподаватель может сам раскрывать содержание основных понятий, выделяя их главные и существенные признаки, показывая иерархическую зависимость между раскрываемыми понятиями. Однако, можно применять ряд приемов активного обучения, при котором студенты становятся соавторами определения сути того или иного понятия (мозговой штурм, смысловое расщепление, иерархизация понятия, объяснение понятия с использованием рисунков и метафор, введение более простого, чем в учебнике, понятия, использование типичных практических ситуаций, свободные ассоциации, нахождение семантической связи между значением слова и содержанием понятия, сравнение нескольких точек зрения на тот или иное понятие).</w:t>
            </w:r>
          </w:p>
          <w:p w14:paraId="75D3D89A"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Лабораторные занятия.</w:t>
            </w:r>
          </w:p>
          <w:p w14:paraId="5B2978E4" w14:textId="77777777" w:rsidR="00B9644A" w:rsidRPr="00B9644A"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Поскольку дисциплина имеет прикладное значение, серьезное внимание должно быть уделено методам и приемам практического обучения посредством проведения лабораторных занятий. Лекции и лабораторно-практические занятия должны обеспечить творческое усвоение теоретических и практических проблем, формирование навыков проведения эксперимента как в целях установления качества продуктов, так и для научных исследований.</w:t>
            </w:r>
          </w:p>
          <w:p w14:paraId="015A3608" w14:textId="610FA0DD" w:rsidR="00B9644A" w:rsidRPr="006C5B57" w:rsidRDefault="00B9644A" w:rsidP="00B9644A">
            <w:pPr>
              <w:spacing w:after="0" w:line="240" w:lineRule="auto"/>
              <w:rPr>
                <w:rFonts w:ascii="Times New Roman" w:hAnsi="Times New Roman" w:cs="Times New Roman"/>
                <w:sz w:val="19"/>
                <w:szCs w:val="19"/>
                <w:lang w:val="ru-RU"/>
              </w:rPr>
            </w:pPr>
            <w:r w:rsidRPr="00B9644A">
              <w:rPr>
                <w:rFonts w:ascii="Times New Roman" w:hAnsi="Times New Roman" w:cs="Times New Roman"/>
                <w:sz w:val="19"/>
                <w:szCs w:val="19"/>
                <w:lang w:val="ru-RU"/>
              </w:rPr>
              <w:t>Для усвоения способов деятельности на лабораторных занятиях преподаватель может использовать репродуктивный метод, конструируя задания на воспроизведение действий. Например, просит студента воспроизвести порядок проведения эксперимента, пересказать ход рассуждений при анализе полученных значений, изложить содержание фрагмента нормативно-правового акта после его прочтения, сравнить требования нормативной документации разных правовых уровней на один вид продукции и т.п.</w:t>
            </w:r>
          </w:p>
        </w:tc>
      </w:tr>
    </w:tbl>
    <w:p w14:paraId="00012E04" w14:textId="292898E7" w:rsidR="007046E8" w:rsidRDefault="007046E8" w:rsidP="007046E8">
      <w:pPr>
        <w:rPr>
          <w:lang w:val="ru-RU"/>
        </w:rPr>
      </w:pPr>
    </w:p>
    <w:sectPr w:rsidR="007046E8" w:rsidSect="00582CCC">
      <w:pgSz w:w="11907" w:h="16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01BFA" w14:textId="77777777" w:rsidR="0074335F" w:rsidRDefault="0074335F" w:rsidP="00097FF4">
      <w:pPr>
        <w:spacing w:after="0" w:line="240" w:lineRule="auto"/>
      </w:pPr>
      <w:r>
        <w:separator/>
      </w:r>
    </w:p>
  </w:endnote>
  <w:endnote w:type="continuationSeparator" w:id="0">
    <w:p w14:paraId="6BC1DA0A" w14:textId="77777777" w:rsidR="0074335F" w:rsidRDefault="0074335F" w:rsidP="000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81CF2" w14:textId="77777777" w:rsidR="0074335F" w:rsidRDefault="0074335F" w:rsidP="00097FF4">
      <w:pPr>
        <w:spacing w:after="0" w:line="240" w:lineRule="auto"/>
      </w:pPr>
      <w:r>
        <w:separator/>
      </w:r>
    </w:p>
  </w:footnote>
  <w:footnote w:type="continuationSeparator" w:id="0">
    <w:p w14:paraId="1B5F72AE" w14:textId="77777777" w:rsidR="0074335F" w:rsidRDefault="0074335F" w:rsidP="00097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2D382A16"/>
    <w:lvl w:ilvl="0">
      <w:start w:val="4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 w15:restartNumberingAfterBreak="0">
    <w:nsid w:val="0000000F"/>
    <w:multiLevelType w:val="multilevel"/>
    <w:tmpl w:val="0000000E"/>
    <w:lvl w:ilvl="0">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1">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2">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3">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4">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5">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6">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7">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lvl w:ilvl="8">
      <w:start w:val="2"/>
      <w:numFmt w:val="upperLetter"/>
      <w:lvlText w:val="%1)"/>
      <w:lvlJc w:val="left"/>
      <w:rPr>
        <w:rFonts w:ascii="Times New Roman" w:hAnsi="Times New Roman" w:cs="Times New Roman"/>
        <w:b/>
        <w:bCs/>
        <w:i w:val="0"/>
        <w:iCs w:val="0"/>
        <w:smallCaps w:val="0"/>
        <w:strike w:val="0"/>
        <w:color w:val="000000"/>
        <w:spacing w:val="0"/>
        <w:w w:val="100"/>
        <w:position w:val="0"/>
        <w:sz w:val="16"/>
        <w:szCs w:val="16"/>
        <w:u w:val="none"/>
      </w:rPr>
    </w:lvl>
  </w:abstractNum>
  <w:abstractNum w:abstractNumId="2" w15:restartNumberingAfterBreak="0">
    <w:nsid w:val="00000015"/>
    <w:multiLevelType w:val="multilevel"/>
    <w:tmpl w:val="2FF2CB36"/>
    <w:lvl w:ilvl="0">
      <w:start w:val="82"/>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4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1B"/>
    <w:multiLevelType w:val="multilevel"/>
    <w:tmpl w:val="A656D27E"/>
    <w:lvl w:ilvl="0">
      <w:start w:val="9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4" w15:restartNumberingAfterBreak="0">
    <w:nsid w:val="0000001D"/>
    <w:multiLevelType w:val="multilevel"/>
    <w:tmpl w:val="FC18D8BC"/>
    <w:lvl w:ilvl="0">
      <w:start w:val="101"/>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5" w15:restartNumberingAfterBreak="0">
    <w:nsid w:val="04EE4013"/>
    <w:multiLevelType w:val="hybridMultilevel"/>
    <w:tmpl w:val="C3402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B0CD7"/>
    <w:multiLevelType w:val="hybridMultilevel"/>
    <w:tmpl w:val="4A7868E4"/>
    <w:lvl w:ilvl="0" w:tplc="502C3E10">
      <w:start w:val="1"/>
      <w:numFmt w:val="decimal"/>
      <w:lvlText w:val="%1."/>
      <w:lvlJc w:val="left"/>
      <w:pPr>
        <w:ind w:left="1039"/>
      </w:pPr>
      <w:rPr>
        <w:rFonts w:ascii="Times New Roman" w:eastAsia="Times New Roman" w:hAnsi="Times New Roman" w:cs="Times New Roman"/>
        <w:b w:val="0"/>
        <w:i w:val="0"/>
        <w:strike w:val="0"/>
        <w:dstrike w:val="0"/>
        <w:color w:val="000000"/>
        <w:sz w:val="20"/>
        <w:szCs w:val="28"/>
        <w:u w:val="none" w:color="000000"/>
        <w:bdr w:val="none" w:sz="0" w:space="0" w:color="auto"/>
        <w:shd w:val="clear" w:color="auto" w:fill="auto"/>
        <w:vertAlign w:val="baseline"/>
      </w:rPr>
    </w:lvl>
    <w:lvl w:ilvl="1" w:tplc="23F6FA90">
      <w:start w:val="1"/>
      <w:numFmt w:val="lowerLetter"/>
      <w:lvlText w:val="%2"/>
      <w:lvlJc w:val="left"/>
      <w:pPr>
        <w:ind w:left="1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02DFF2">
      <w:start w:val="1"/>
      <w:numFmt w:val="lowerRoman"/>
      <w:lvlText w:val="%3"/>
      <w:lvlJc w:val="left"/>
      <w:pPr>
        <w:ind w:left="2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4EB7F6">
      <w:start w:val="1"/>
      <w:numFmt w:val="decimal"/>
      <w:lvlText w:val="%4"/>
      <w:lvlJc w:val="left"/>
      <w:pPr>
        <w:ind w:left="3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2F31A">
      <w:start w:val="1"/>
      <w:numFmt w:val="lowerLetter"/>
      <w:lvlText w:val="%5"/>
      <w:lvlJc w:val="left"/>
      <w:pPr>
        <w:ind w:left="4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10B036">
      <w:start w:val="1"/>
      <w:numFmt w:val="lowerRoman"/>
      <w:lvlText w:val="%6"/>
      <w:lvlJc w:val="left"/>
      <w:pPr>
        <w:ind w:left="4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281C26">
      <w:start w:val="1"/>
      <w:numFmt w:val="decimal"/>
      <w:lvlText w:val="%7"/>
      <w:lvlJc w:val="left"/>
      <w:pPr>
        <w:ind w:left="5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5C2CAA">
      <w:start w:val="1"/>
      <w:numFmt w:val="lowerLetter"/>
      <w:lvlText w:val="%8"/>
      <w:lvlJc w:val="left"/>
      <w:pPr>
        <w:ind w:left="6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1E13A0">
      <w:start w:val="1"/>
      <w:numFmt w:val="lowerRoman"/>
      <w:lvlText w:val="%9"/>
      <w:lvlJc w:val="left"/>
      <w:pPr>
        <w:ind w:left="7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BD17464"/>
    <w:multiLevelType w:val="hybridMultilevel"/>
    <w:tmpl w:val="F9D26FC4"/>
    <w:lvl w:ilvl="0" w:tplc="F6D033B6">
      <w:start w:val="5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318E5"/>
    <w:multiLevelType w:val="hybridMultilevel"/>
    <w:tmpl w:val="7A5E0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925F4E"/>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557BF"/>
    <w:multiLevelType w:val="hybridMultilevel"/>
    <w:tmpl w:val="40E628E4"/>
    <w:lvl w:ilvl="0" w:tplc="057CDA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4283D11"/>
    <w:multiLevelType w:val="singleLevel"/>
    <w:tmpl w:val="0419000F"/>
    <w:lvl w:ilvl="0">
      <w:start w:val="1"/>
      <w:numFmt w:val="decimal"/>
      <w:lvlText w:val="%1."/>
      <w:lvlJc w:val="left"/>
      <w:pPr>
        <w:ind w:left="720" w:hanging="360"/>
      </w:pPr>
    </w:lvl>
  </w:abstractNum>
  <w:abstractNum w:abstractNumId="12" w15:restartNumberingAfterBreak="0">
    <w:nsid w:val="2BBB5591"/>
    <w:multiLevelType w:val="hybridMultilevel"/>
    <w:tmpl w:val="E128658A"/>
    <w:lvl w:ilvl="0" w:tplc="CFE66ADE">
      <w:start w:val="2"/>
      <w:numFmt w:val="decimal"/>
      <w:lvlText w:val="%1."/>
      <w:lvlJc w:val="left"/>
      <w:pPr>
        <w:ind w:left="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7C97E2">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AB196">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C11EA">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C213A">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820836">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40D1AE">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DC539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D0CF96">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D8070C"/>
    <w:multiLevelType w:val="hybridMultilevel"/>
    <w:tmpl w:val="44EA4A38"/>
    <w:lvl w:ilvl="0" w:tplc="CD40C9DA">
      <w:start w:val="38"/>
      <w:numFmt w:val="decimal"/>
      <w:lvlText w:val="%1."/>
      <w:lvlJc w:val="left"/>
      <w:pPr>
        <w:ind w:left="360"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2D13571"/>
    <w:multiLevelType w:val="multilevel"/>
    <w:tmpl w:val="71846B32"/>
    <w:lvl w:ilvl="0">
      <w:start w:val="10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5" w15:restartNumberingAfterBreak="0">
    <w:nsid w:val="40275462"/>
    <w:multiLevelType w:val="hybridMultilevel"/>
    <w:tmpl w:val="EBEEB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8D23DE"/>
    <w:multiLevelType w:val="multilevel"/>
    <w:tmpl w:val="7298B470"/>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A307F4"/>
    <w:multiLevelType w:val="singleLevel"/>
    <w:tmpl w:val="0419000F"/>
    <w:lvl w:ilvl="0">
      <w:start w:val="1"/>
      <w:numFmt w:val="decimal"/>
      <w:lvlText w:val="%1."/>
      <w:lvlJc w:val="left"/>
      <w:pPr>
        <w:ind w:left="720" w:hanging="360"/>
      </w:pPr>
    </w:lvl>
  </w:abstractNum>
  <w:abstractNum w:abstractNumId="18" w15:restartNumberingAfterBreak="0">
    <w:nsid w:val="596C47ED"/>
    <w:multiLevelType w:val="multilevel"/>
    <w:tmpl w:val="CDC6B8D2"/>
    <w:lvl w:ilvl="0">
      <w:start w:val="90"/>
      <w:numFmt w:val="decimal"/>
      <w:lvlText w:val="%1."/>
      <w:lvlJc w:val="left"/>
      <w:pPr>
        <w:ind w:left="0" w:firstLine="0"/>
      </w:pPr>
      <w:rPr>
        <w:rFonts w:ascii="Times New Roman" w:hAnsi="Times New Roman" w:cs="Times New Roman" w:hint="default"/>
        <w:b/>
        <w:bCs w:val="0"/>
        <w:i/>
        <w:iCs w:val="0"/>
        <w:smallCaps w:val="0"/>
        <w:strike w:val="0"/>
        <w:color w:val="000000"/>
        <w:spacing w:val="0"/>
        <w:w w:val="100"/>
        <w:position w:val="0"/>
        <w:sz w:val="24"/>
        <w:szCs w:val="18"/>
        <w:u w:val="none"/>
      </w:rPr>
    </w:lvl>
    <w:lvl w:ilvl="1">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28"/>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19" w15:restartNumberingAfterBreak="0">
    <w:nsid w:val="6B710A84"/>
    <w:multiLevelType w:val="hybridMultilevel"/>
    <w:tmpl w:val="55B0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0"/>
  </w:num>
  <w:num w:numId="6">
    <w:abstractNumId w:val="1"/>
  </w:num>
  <w:num w:numId="7">
    <w:abstractNumId w:val="2"/>
  </w:num>
  <w:num w:numId="8">
    <w:abstractNumId w:val="13"/>
  </w:num>
  <w:num w:numId="9">
    <w:abstractNumId w:val="3"/>
  </w:num>
  <w:num w:numId="10">
    <w:abstractNumId w:val="14"/>
  </w:num>
  <w:num w:numId="11">
    <w:abstractNumId w:val="4"/>
  </w:num>
  <w:num w:numId="12">
    <w:abstractNumId w:val="18"/>
  </w:num>
  <w:num w:numId="13">
    <w:abstractNumId w:val="5"/>
  </w:num>
  <w:num w:numId="14">
    <w:abstractNumId w:val="19"/>
  </w:num>
  <w:num w:numId="15">
    <w:abstractNumId w:val="15"/>
  </w:num>
  <w:num w:numId="16">
    <w:abstractNumId w:val="9"/>
  </w:num>
  <w:num w:numId="17">
    <w:abstractNumId w:val="8"/>
  </w:num>
  <w:num w:numId="18">
    <w:abstractNumId w:val="16"/>
  </w:num>
  <w:num w:numId="19">
    <w:abstractNumId w:val="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0730A"/>
    <w:rsid w:val="0002418B"/>
    <w:rsid w:val="00041D26"/>
    <w:rsid w:val="00082F77"/>
    <w:rsid w:val="00093147"/>
    <w:rsid w:val="00097FF4"/>
    <w:rsid w:val="000D4CE2"/>
    <w:rsid w:val="000E03A2"/>
    <w:rsid w:val="000E1D3D"/>
    <w:rsid w:val="000F0E25"/>
    <w:rsid w:val="0013506C"/>
    <w:rsid w:val="00182712"/>
    <w:rsid w:val="00194768"/>
    <w:rsid w:val="001A29DE"/>
    <w:rsid w:val="001B2216"/>
    <w:rsid w:val="001B6FC4"/>
    <w:rsid w:val="001D3578"/>
    <w:rsid w:val="001D48E2"/>
    <w:rsid w:val="001F0BC7"/>
    <w:rsid w:val="001F32B5"/>
    <w:rsid w:val="002013F7"/>
    <w:rsid w:val="002115F3"/>
    <w:rsid w:val="002376C0"/>
    <w:rsid w:val="00244CEF"/>
    <w:rsid w:val="00261B6F"/>
    <w:rsid w:val="002768AF"/>
    <w:rsid w:val="00284C1C"/>
    <w:rsid w:val="00285203"/>
    <w:rsid w:val="002879D1"/>
    <w:rsid w:val="002B6F3E"/>
    <w:rsid w:val="002D4D53"/>
    <w:rsid w:val="002E0A02"/>
    <w:rsid w:val="002E1B6B"/>
    <w:rsid w:val="002E383F"/>
    <w:rsid w:val="002F7A1D"/>
    <w:rsid w:val="003009D3"/>
    <w:rsid w:val="0030141B"/>
    <w:rsid w:val="00323476"/>
    <w:rsid w:val="00331A15"/>
    <w:rsid w:val="003401A6"/>
    <w:rsid w:val="00383005"/>
    <w:rsid w:val="003953A2"/>
    <w:rsid w:val="00397141"/>
    <w:rsid w:val="00397279"/>
    <w:rsid w:val="003A1CE4"/>
    <w:rsid w:val="003C1A69"/>
    <w:rsid w:val="003E4147"/>
    <w:rsid w:val="003F10C9"/>
    <w:rsid w:val="004358F7"/>
    <w:rsid w:val="004570F5"/>
    <w:rsid w:val="004675FC"/>
    <w:rsid w:val="0048126B"/>
    <w:rsid w:val="004A565E"/>
    <w:rsid w:val="004B1A82"/>
    <w:rsid w:val="004C503F"/>
    <w:rsid w:val="004C5B2E"/>
    <w:rsid w:val="004C6762"/>
    <w:rsid w:val="004D28CC"/>
    <w:rsid w:val="00516F80"/>
    <w:rsid w:val="00541502"/>
    <w:rsid w:val="005440F1"/>
    <w:rsid w:val="00573978"/>
    <w:rsid w:val="00575146"/>
    <w:rsid w:val="00582CCC"/>
    <w:rsid w:val="00584EBF"/>
    <w:rsid w:val="005A7160"/>
    <w:rsid w:val="005C54F9"/>
    <w:rsid w:val="005F1B5D"/>
    <w:rsid w:val="005F313E"/>
    <w:rsid w:val="005F3BC8"/>
    <w:rsid w:val="00621623"/>
    <w:rsid w:val="00654753"/>
    <w:rsid w:val="0065536A"/>
    <w:rsid w:val="00655CBB"/>
    <w:rsid w:val="0068411F"/>
    <w:rsid w:val="006A2E41"/>
    <w:rsid w:val="006A790A"/>
    <w:rsid w:val="006B72C6"/>
    <w:rsid w:val="006C3162"/>
    <w:rsid w:val="006C4668"/>
    <w:rsid w:val="006C5B57"/>
    <w:rsid w:val="006E021A"/>
    <w:rsid w:val="006E7081"/>
    <w:rsid w:val="007046E8"/>
    <w:rsid w:val="00706509"/>
    <w:rsid w:val="00716BEE"/>
    <w:rsid w:val="0074335F"/>
    <w:rsid w:val="00743416"/>
    <w:rsid w:val="00747DC7"/>
    <w:rsid w:val="00753179"/>
    <w:rsid w:val="00755273"/>
    <w:rsid w:val="00781712"/>
    <w:rsid w:val="007933D4"/>
    <w:rsid w:val="007C17AC"/>
    <w:rsid w:val="007D4FA2"/>
    <w:rsid w:val="007E25EA"/>
    <w:rsid w:val="007E41F6"/>
    <w:rsid w:val="007F3CD1"/>
    <w:rsid w:val="00801120"/>
    <w:rsid w:val="00807E55"/>
    <w:rsid w:val="00847AA5"/>
    <w:rsid w:val="00855396"/>
    <w:rsid w:val="008827F3"/>
    <w:rsid w:val="0089230A"/>
    <w:rsid w:val="008A2095"/>
    <w:rsid w:val="008A431C"/>
    <w:rsid w:val="008B44D9"/>
    <w:rsid w:val="008C71CE"/>
    <w:rsid w:val="008C7710"/>
    <w:rsid w:val="009011DA"/>
    <w:rsid w:val="00942566"/>
    <w:rsid w:val="00973019"/>
    <w:rsid w:val="009A11D8"/>
    <w:rsid w:val="009C3D0A"/>
    <w:rsid w:val="009D5A0E"/>
    <w:rsid w:val="009F0B29"/>
    <w:rsid w:val="00A47660"/>
    <w:rsid w:val="00A50A2B"/>
    <w:rsid w:val="00A510FD"/>
    <w:rsid w:val="00A52428"/>
    <w:rsid w:val="00A95312"/>
    <w:rsid w:val="00AA51D3"/>
    <w:rsid w:val="00AB1590"/>
    <w:rsid w:val="00AB4600"/>
    <w:rsid w:val="00AC6993"/>
    <w:rsid w:val="00AE111C"/>
    <w:rsid w:val="00B53D82"/>
    <w:rsid w:val="00B558F3"/>
    <w:rsid w:val="00B7622F"/>
    <w:rsid w:val="00B83E83"/>
    <w:rsid w:val="00B8525C"/>
    <w:rsid w:val="00B95D6D"/>
    <w:rsid w:val="00B9644A"/>
    <w:rsid w:val="00BC66CC"/>
    <w:rsid w:val="00BD64E5"/>
    <w:rsid w:val="00C07BEC"/>
    <w:rsid w:val="00C11E71"/>
    <w:rsid w:val="00C13A63"/>
    <w:rsid w:val="00C30DEA"/>
    <w:rsid w:val="00C61265"/>
    <w:rsid w:val="00C6432E"/>
    <w:rsid w:val="00C66868"/>
    <w:rsid w:val="00C7440E"/>
    <w:rsid w:val="00C76FF8"/>
    <w:rsid w:val="00C8077C"/>
    <w:rsid w:val="00C8629D"/>
    <w:rsid w:val="00C87CB5"/>
    <w:rsid w:val="00C92B41"/>
    <w:rsid w:val="00CD538E"/>
    <w:rsid w:val="00CD63FC"/>
    <w:rsid w:val="00CE22C4"/>
    <w:rsid w:val="00D011EE"/>
    <w:rsid w:val="00D13E4A"/>
    <w:rsid w:val="00D14647"/>
    <w:rsid w:val="00D15599"/>
    <w:rsid w:val="00D31453"/>
    <w:rsid w:val="00D36D96"/>
    <w:rsid w:val="00D37D99"/>
    <w:rsid w:val="00D460AB"/>
    <w:rsid w:val="00D4778D"/>
    <w:rsid w:val="00D662F9"/>
    <w:rsid w:val="00D74E19"/>
    <w:rsid w:val="00D813E8"/>
    <w:rsid w:val="00DB2059"/>
    <w:rsid w:val="00DE1274"/>
    <w:rsid w:val="00DE740B"/>
    <w:rsid w:val="00DF7D3D"/>
    <w:rsid w:val="00E03B3D"/>
    <w:rsid w:val="00E209E2"/>
    <w:rsid w:val="00E31742"/>
    <w:rsid w:val="00E4403E"/>
    <w:rsid w:val="00E470C4"/>
    <w:rsid w:val="00E61CAD"/>
    <w:rsid w:val="00E810B9"/>
    <w:rsid w:val="00E84F4C"/>
    <w:rsid w:val="00E85E8D"/>
    <w:rsid w:val="00E92A81"/>
    <w:rsid w:val="00EA0355"/>
    <w:rsid w:val="00EC02AE"/>
    <w:rsid w:val="00F0421E"/>
    <w:rsid w:val="00F1591B"/>
    <w:rsid w:val="00F32A47"/>
    <w:rsid w:val="00F47C5E"/>
    <w:rsid w:val="00F52B3E"/>
    <w:rsid w:val="00F74684"/>
    <w:rsid w:val="00F74DC4"/>
    <w:rsid w:val="00F80884"/>
    <w:rsid w:val="00FA21DC"/>
    <w:rsid w:val="00FB5E6C"/>
    <w:rsid w:val="00FC3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17885"/>
  <w15:docId w15:val="{DC91B286-3FA6-42F1-87BE-A7F4423C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D82"/>
  </w:style>
  <w:style w:type="paragraph" w:styleId="2">
    <w:name w:val="heading 2"/>
    <w:basedOn w:val="a"/>
    <w:next w:val="a"/>
    <w:link w:val="20"/>
    <w:unhideWhenUsed/>
    <w:qFormat/>
    <w:rsid w:val="00801120"/>
    <w:pPr>
      <w:keepNext/>
      <w:spacing w:before="240" w:after="60" w:line="240" w:lineRule="auto"/>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
    <w:semiHidden/>
    <w:unhideWhenUsed/>
    <w:qFormat/>
    <w:rsid w:val="00582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1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E1D3D"/>
    <w:rPr>
      <w:rFonts w:ascii="Segoe UI" w:hAnsi="Segoe UI" w:cs="Segoe UI"/>
      <w:sz w:val="18"/>
      <w:szCs w:val="18"/>
    </w:rPr>
  </w:style>
  <w:style w:type="paragraph" w:customStyle="1" w:styleId="Default">
    <w:name w:val="Default"/>
    <w:rsid w:val="00BC66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097F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FF4"/>
  </w:style>
  <w:style w:type="paragraph" w:styleId="a7">
    <w:name w:val="footer"/>
    <w:basedOn w:val="a"/>
    <w:link w:val="a8"/>
    <w:uiPriority w:val="99"/>
    <w:unhideWhenUsed/>
    <w:rsid w:val="00097F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FF4"/>
  </w:style>
  <w:style w:type="character" w:styleId="a9">
    <w:name w:val="Hyperlink"/>
    <w:uiPriority w:val="99"/>
    <w:rsid w:val="00F1591B"/>
    <w:rPr>
      <w:color w:val="0066CC"/>
      <w:u w:val="single"/>
    </w:rPr>
  </w:style>
  <w:style w:type="paragraph" w:styleId="aa">
    <w:name w:val="List Paragraph"/>
    <w:basedOn w:val="a"/>
    <w:uiPriority w:val="99"/>
    <w:qFormat/>
    <w:rsid w:val="00F1591B"/>
    <w:pPr>
      <w:ind w:left="720"/>
      <w:contextualSpacing/>
    </w:pPr>
    <w:rPr>
      <w:rFonts w:eastAsiaTheme="minorHAnsi"/>
      <w:lang w:val="ru-RU"/>
    </w:rPr>
  </w:style>
  <w:style w:type="paragraph" w:customStyle="1" w:styleId="21">
    <w:name w:val="Стиль2_Заголовок статьи"/>
    <w:basedOn w:val="a"/>
    <w:qFormat/>
    <w:rsid w:val="00F1591B"/>
    <w:pPr>
      <w:spacing w:before="120" w:after="60" w:line="336" w:lineRule="exact"/>
      <w:ind w:firstLine="567"/>
    </w:pPr>
    <w:rPr>
      <w:rFonts w:ascii="Times New Roman" w:eastAsia="Times New Roman" w:hAnsi="Times New Roman" w:cs="Times New Roman"/>
      <w:b/>
      <w:bCs/>
      <w:sz w:val="28"/>
      <w:szCs w:val="28"/>
      <w:lang w:val="ru-RU"/>
    </w:rPr>
  </w:style>
  <w:style w:type="paragraph" w:customStyle="1" w:styleId="ConsPlusNormal">
    <w:name w:val="ConsPlusNormal"/>
    <w:rsid w:val="00F1591B"/>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FontStyle46">
    <w:name w:val="Font Style46"/>
    <w:rsid w:val="00F1591B"/>
    <w:rPr>
      <w:rFonts w:ascii="Times New Roman" w:hAnsi="Times New Roman" w:cs="Times New Roman"/>
      <w:b/>
      <w:bCs/>
      <w:sz w:val="22"/>
      <w:szCs w:val="22"/>
    </w:rPr>
  </w:style>
  <w:style w:type="character" w:customStyle="1" w:styleId="7">
    <w:name w:val="Стиль7_Основной текст Знак"/>
    <w:basedOn w:val="a0"/>
    <w:link w:val="70"/>
    <w:locked/>
    <w:rsid w:val="00F1591B"/>
    <w:rPr>
      <w:rFonts w:ascii="Times New Roman" w:eastAsia="Times New Roman" w:hAnsi="Times New Roman" w:cs="Times New Roman"/>
      <w:sz w:val="28"/>
      <w:szCs w:val="28"/>
    </w:rPr>
  </w:style>
  <w:style w:type="paragraph" w:customStyle="1" w:styleId="70">
    <w:name w:val="Стиль7_Основной текст"/>
    <w:basedOn w:val="a"/>
    <w:link w:val="7"/>
    <w:qFormat/>
    <w:rsid w:val="00F1591B"/>
    <w:pPr>
      <w:spacing w:after="0" w:line="336" w:lineRule="exact"/>
      <w:ind w:firstLine="567"/>
      <w:jc w:val="both"/>
    </w:pPr>
    <w:rPr>
      <w:rFonts w:ascii="Times New Roman" w:eastAsia="Times New Roman" w:hAnsi="Times New Roman" w:cs="Times New Roman"/>
      <w:sz w:val="28"/>
      <w:szCs w:val="28"/>
    </w:rPr>
  </w:style>
  <w:style w:type="paragraph" w:customStyle="1" w:styleId="1">
    <w:name w:val="Текст1"/>
    <w:rsid w:val="00F1591B"/>
    <w:pPr>
      <w:suppressAutoHyphens/>
      <w:spacing w:after="0" w:line="100" w:lineRule="atLeast"/>
    </w:pPr>
    <w:rPr>
      <w:rFonts w:ascii="Courier New" w:eastAsia="SimSun" w:hAnsi="Courier New" w:cs="Mangal"/>
      <w:kern w:val="2"/>
      <w:sz w:val="20"/>
      <w:szCs w:val="24"/>
      <w:lang w:val="ru-RU" w:eastAsia="hi-IN" w:bidi="hi-IN"/>
    </w:rPr>
  </w:style>
  <w:style w:type="character" w:customStyle="1" w:styleId="20">
    <w:name w:val="Заголовок 2 Знак"/>
    <w:basedOn w:val="a0"/>
    <w:link w:val="2"/>
    <w:rsid w:val="00801120"/>
    <w:rPr>
      <w:rFonts w:ascii="Arial" w:eastAsia="Times New Roman" w:hAnsi="Arial" w:cs="Arial"/>
      <w:b/>
      <w:bCs/>
      <w:i/>
      <w:iCs/>
      <w:sz w:val="28"/>
      <w:szCs w:val="28"/>
      <w:lang w:val="ru-RU" w:eastAsia="ru-RU"/>
    </w:rPr>
  </w:style>
  <w:style w:type="paragraph" w:styleId="22">
    <w:name w:val="Body Text 2"/>
    <w:basedOn w:val="a"/>
    <w:link w:val="23"/>
    <w:unhideWhenUsed/>
    <w:rsid w:val="00801120"/>
    <w:pPr>
      <w:spacing w:after="120" w:line="480" w:lineRule="auto"/>
    </w:pPr>
    <w:rPr>
      <w:rFonts w:eastAsiaTheme="minorHAnsi"/>
      <w:lang w:val="ru-RU"/>
    </w:rPr>
  </w:style>
  <w:style w:type="character" w:customStyle="1" w:styleId="23">
    <w:name w:val="Основной текст 2 Знак"/>
    <w:basedOn w:val="a0"/>
    <w:link w:val="22"/>
    <w:rsid w:val="00801120"/>
    <w:rPr>
      <w:rFonts w:eastAsiaTheme="minorHAnsi"/>
      <w:lang w:val="ru-RU"/>
    </w:rPr>
  </w:style>
  <w:style w:type="character" w:customStyle="1" w:styleId="40">
    <w:name w:val="Заголовок 4 Знак"/>
    <w:basedOn w:val="a0"/>
    <w:link w:val="4"/>
    <w:uiPriority w:val="9"/>
    <w:semiHidden/>
    <w:rsid w:val="00582CCC"/>
    <w:rPr>
      <w:rFonts w:asciiTheme="majorHAnsi" w:eastAsiaTheme="majorEastAsia" w:hAnsiTheme="majorHAnsi" w:cstheme="majorBidi"/>
      <w:i/>
      <w:iCs/>
      <w:color w:val="2E74B5" w:themeColor="accent1" w:themeShade="BF"/>
    </w:rPr>
  </w:style>
  <w:style w:type="character" w:customStyle="1" w:styleId="24">
    <w:name w:val="Основной текст (2)_"/>
    <w:link w:val="25"/>
    <w:rsid w:val="00C87CB5"/>
  </w:style>
  <w:style w:type="paragraph" w:customStyle="1" w:styleId="25">
    <w:name w:val="Основной текст (2)"/>
    <w:basedOn w:val="a"/>
    <w:link w:val="24"/>
    <w:rsid w:val="00C87CB5"/>
    <w:pPr>
      <w:widowControl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8280">
      <w:bodyDiv w:val="1"/>
      <w:marLeft w:val="0"/>
      <w:marRight w:val="0"/>
      <w:marTop w:val="0"/>
      <w:marBottom w:val="0"/>
      <w:divBdr>
        <w:top w:val="none" w:sz="0" w:space="0" w:color="auto"/>
        <w:left w:val="none" w:sz="0" w:space="0" w:color="auto"/>
        <w:bottom w:val="none" w:sz="0" w:space="0" w:color="auto"/>
        <w:right w:val="none" w:sz="0" w:space="0" w:color="auto"/>
      </w:divBdr>
    </w:div>
    <w:div w:id="291138087">
      <w:bodyDiv w:val="1"/>
      <w:marLeft w:val="0"/>
      <w:marRight w:val="0"/>
      <w:marTop w:val="0"/>
      <w:marBottom w:val="0"/>
      <w:divBdr>
        <w:top w:val="none" w:sz="0" w:space="0" w:color="auto"/>
        <w:left w:val="none" w:sz="0" w:space="0" w:color="auto"/>
        <w:bottom w:val="none" w:sz="0" w:space="0" w:color="auto"/>
        <w:right w:val="none" w:sz="0" w:space="0" w:color="auto"/>
      </w:divBdr>
    </w:div>
    <w:div w:id="424613739">
      <w:bodyDiv w:val="1"/>
      <w:marLeft w:val="0"/>
      <w:marRight w:val="0"/>
      <w:marTop w:val="0"/>
      <w:marBottom w:val="0"/>
      <w:divBdr>
        <w:top w:val="none" w:sz="0" w:space="0" w:color="auto"/>
        <w:left w:val="none" w:sz="0" w:space="0" w:color="auto"/>
        <w:bottom w:val="none" w:sz="0" w:space="0" w:color="auto"/>
        <w:right w:val="none" w:sz="0" w:space="0" w:color="auto"/>
      </w:divBdr>
    </w:div>
    <w:div w:id="520633298">
      <w:bodyDiv w:val="1"/>
      <w:marLeft w:val="0"/>
      <w:marRight w:val="0"/>
      <w:marTop w:val="0"/>
      <w:marBottom w:val="0"/>
      <w:divBdr>
        <w:top w:val="none" w:sz="0" w:space="0" w:color="auto"/>
        <w:left w:val="none" w:sz="0" w:space="0" w:color="auto"/>
        <w:bottom w:val="none" w:sz="0" w:space="0" w:color="auto"/>
        <w:right w:val="none" w:sz="0" w:space="0" w:color="auto"/>
      </w:divBdr>
    </w:div>
    <w:div w:id="595751535">
      <w:bodyDiv w:val="1"/>
      <w:marLeft w:val="0"/>
      <w:marRight w:val="0"/>
      <w:marTop w:val="0"/>
      <w:marBottom w:val="0"/>
      <w:divBdr>
        <w:top w:val="none" w:sz="0" w:space="0" w:color="auto"/>
        <w:left w:val="none" w:sz="0" w:space="0" w:color="auto"/>
        <w:bottom w:val="none" w:sz="0" w:space="0" w:color="auto"/>
        <w:right w:val="none" w:sz="0" w:space="0" w:color="auto"/>
      </w:divBdr>
    </w:div>
    <w:div w:id="597835356">
      <w:bodyDiv w:val="1"/>
      <w:marLeft w:val="0"/>
      <w:marRight w:val="0"/>
      <w:marTop w:val="0"/>
      <w:marBottom w:val="0"/>
      <w:divBdr>
        <w:top w:val="none" w:sz="0" w:space="0" w:color="auto"/>
        <w:left w:val="none" w:sz="0" w:space="0" w:color="auto"/>
        <w:bottom w:val="none" w:sz="0" w:space="0" w:color="auto"/>
        <w:right w:val="none" w:sz="0" w:space="0" w:color="auto"/>
      </w:divBdr>
    </w:div>
    <w:div w:id="1518538694">
      <w:bodyDiv w:val="1"/>
      <w:marLeft w:val="0"/>
      <w:marRight w:val="0"/>
      <w:marTop w:val="0"/>
      <w:marBottom w:val="0"/>
      <w:divBdr>
        <w:top w:val="none" w:sz="0" w:space="0" w:color="auto"/>
        <w:left w:val="none" w:sz="0" w:space="0" w:color="auto"/>
        <w:bottom w:val="none" w:sz="0" w:space="0" w:color="auto"/>
        <w:right w:val="none" w:sz="0" w:space="0" w:color="auto"/>
      </w:divBdr>
    </w:div>
    <w:div w:id="1652254469">
      <w:bodyDiv w:val="1"/>
      <w:marLeft w:val="0"/>
      <w:marRight w:val="0"/>
      <w:marTop w:val="0"/>
      <w:marBottom w:val="0"/>
      <w:divBdr>
        <w:top w:val="none" w:sz="0" w:space="0" w:color="auto"/>
        <w:left w:val="none" w:sz="0" w:space="0" w:color="auto"/>
        <w:bottom w:val="none" w:sz="0" w:space="0" w:color="auto"/>
        <w:right w:val="none" w:sz="0" w:space="0" w:color="auto"/>
      </w:divBdr>
    </w:div>
    <w:div w:id="1758013681">
      <w:bodyDiv w:val="1"/>
      <w:marLeft w:val="0"/>
      <w:marRight w:val="0"/>
      <w:marTop w:val="0"/>
      <w:marBottom w:val="0"/>
      <w:divBdr>
        <w:top w:val="none" w:sz="0" w:space="0" w:color="auto"/>
        <w:left w:val="none" w:sz="0" w:space="0" w:color="auto"/>
        <w:bottom w:val="none" w:sz="0" w:space="0" w:color="auto"/>
        <w:right w:val="none" w:sz="0" w:space="0" w:color="auto"/>
      </w:divBdr>
    </w:div>
    <w:div w:id="1985308495">
      <w:bodyDiv w:val="1"/>
      <w:marLeft w:val="0"/>
      <w:marRight w:val="0"/>
      <w:marTop w:val="0"/>
      <w:marBottom w:val="0"/>
      <w:divBdr>
        <w:top w:val="none" w:sz="0" w:space="0" w:color="auto"/>
        <w:left w:val="none" w:sz="0" w:space="0" w:color="auto"/>
        <w:bottom w:val="none" w:sz="0" w:space="0" w:color="auto"/>
        <w:right w:val="none" w:sz="0" w:space="0" w:color="auto"/>
      </w:divBdr>
    </w:div>
    <w:div w:id="2073574269">
      <w:bodyDiv w:val="1"/>
      <w:marLeft w:val="0"/>
      <w:marRight w:val="0"/>
      <w:marTop w:val="0"/>
      <w:marBottom w:val="0"/>
      <w:divBdr>
        <w:top w:val="none" w:sz="0" w:space="0" w:color="auto"/>
        <w:left w:val="none" w:sz="0" w:space="0" w:color="auto"/>
        <w:bottom w:val="none" w:sz="0" w:space="0" w:color="auto"/>
        <w:right w:val="none" w:sz="0" w:space="0" w:color="auto"/>
      </w:divBdr>
    </w:div>
    <w:div w:id="2094428044">
      <w:bodyDiv w:val="1"/>
      <w:marLeft w:val="0"/>
      <w:marRight w:val="0"/>
      <w:marTop w:val="0"/>
      <w:marBottom w:val="0"/>
      <w:divBdr>
        <w:top w:val="none" w:sz="0" w:space="0" w:color="auto"/>
        <w:left w:val="none" w:sz="0" w:space="0" w:color="auto"/>
        <w:bottom w:val="none" w:sz="0" w:space="0" w:color="auto"/>
        <w:right w:val="none" w:sz="0" w:space="0" w:color="auto"/>
      </w:divBdr>
    </w:div>
    <w:div w:id="209469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A69E87F15C4C959A6E5B2FF9BC6166"/>
        <w:category>
          <w:name w:val="Общие"/>
          <w:gallery w:val="placeholder"/>
        </w:category>
        <w:types>
          <w:type w:val="bbPlcHdr"/>
        </w:types>
        <w:behaviors>
          <w:behavior w:val="content"/>
        </w:behaviors>
        <w:guid w:val="{149E64FD-C059-47E9-9D81-37499E64113E}"/>
      </w:docPartPr>
      <w:docPartBody>
        <w:p w:rsidR="008E5896" w:rsidRDefault="008E5896" w:rsidP="008E5896">
          <w:pPr>
            <w:pStyle w:val="50A69E87F15C4C959A6E5B2FF9BC6166"/>
          </w:pPr>
          <w:r>
            <w:rPr>
              <w:rStyle w:val="a3"/>
            </w:rPr>
            <w:t>укажите ОПК компетенции и их коды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C1063"/>
    <w:rsid w:val="00026035"/>
    <w:rsid w:val="00097E52"/>
    <w:rsid w:val="000A143C"/>
    <w:rsid w:val="000E768D"/>
    <w:rsid w:val="00114480"/>
    <w:rsid w:val="00120F56"/>
    <w:rsid w:val="001A589D"/>
    <w:rsid w:val="001B0C9B"/>
    <w:rsid w:val="001C250D"/>
    <w:rsid w:val="001C3D6D"/>
    <w:rsid w:val="00222BCB"/>
    <w:rsid w:val="00226006"/>
    <w:rsid w:val="00254CA9"/>
    <w:rsid w:val="002D43BE"/>
    <w:rsid w:val="00310FF3"/>
    <w:rsid w:val="003C5435"/>
    <w:rsid w:val="003C7667"/>
    <w:rsid w:val="00484DD5"/>
    <w:rsid w:val="006B633E"/>
    <w:rsid w:val="00704FB3"/>
    <w:rsid w:val="0074056B"/>
    <w:rsid w:val="00831F48"/>
    <w:rsid w:val="008D5C88"/>
    <w:rsid w:val="008E5896"/>
    <w:rsid w:val="008F3224"/>
    <w:rsid w:val="008F58AB"/>
    <w:rsid w:val="00940903"/>
    <w:rsid w:val="00946AD0"/>
    <w:rsid w:val="009C1916"/>
    <w:rsid w:val="009D155A"/>
    <w:rsid w:val="00A249BB"/>
    <w:rsid w:val="00A43073"/>
    <w:rsid w:val="00A54534"/>
    <w:rsid w:val="00A6401B"/>
    <w:rsid w:val="00A800C6"/>
    <w:rsid w:val="00A93EB6"/>
    <w:rsid w:val="00C10E2A"/>
    <w:rsid w:val="00C24E34"/>
    <w:rsid w:val="00C767AF"/>
    <w:rsid w:val="00CC1063"/>
    <w:rsid w:val="00CE287D"/>
    <w:rsid w:val="00D674FA"/>
    <w:rsid w:val="00D80F0A"/>
    <w:rsid w:val="00DA3D66"/>
    <w:rsid w:val="00DD3148"/>
    <w:rsid w:val="00DF6EDF"/>
    <w:rsid w:val="00E45953"/>
    <w:rsid w:val="00E54BEA"/>
    <w:rsid w:val="00EF1B20"/>
    <w:rsid w:val="00EF3375"/>
    <w:rsid w:val="00F0556D"/>
    <w:rsid w:val="00FC2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C88"/>
  </w:style>
  <w:style w:type="paragraph" w:customStyle="1" w:styleId="4670411E48BA4187A41F22D9B7D8AB18">
    <w:name w:val="4670411E48BA4187A41F22D9B7D8AB18"/>
    <w:rsid w:val="00A800C6"/>
    <w:pPr>
      <w:spacing w:after="160" w:line="259" w:lineRule="auto"/>
    </w:pPr>
  </w:style>
  <w:style w:type="paragraph" w:customStyle="1" w:styleId="6F7E743297EC498ABDD9D34B9AC50EC7">
    <w:name w:val="6F7E743297EC498ABDD9D34B9AC50EC7"/>
    <w:rsid w:val="00A800C6"/>
    <w:pPr>
      <w:spacing w:after="160" w:line="259" w:lineRule="auto"/>
    </w:pPr>
  </w:style>
  <w:style w:type="paragraph" w:customStyle="1" w:styleId="170A7FF9D1364A48A806EF32426A7F0B">
    <w:name w:val="170A7FF9D1364A48A806EF32426A7F0B"/>
    <w:rsid w:val="00A800C6"/>
    <w:pPr>
      <w:spacing w:after="160" w:line="259" w:lineRule="auto"/>
    </w:pPr>
  </w:style>
  <w:style w:type="paragraph" w:customStyle="1" w:styleId="50A69E87F15C4C959A6E5B2FF9BC6166">
    <w:name w:val="50A69E87F15C4C959A6E5B2FF9BC6166"/>
    <w:rsid w:val="008E5896"/>
    <w:pPr>
      <w:spacing w:after="160" w:line="259" w:lineRule="auto"/>
    </w:pPr>
  </w:style>
  <w:style w:type="paragraph" w:customStyle="1" w:styleId="852A2CE8A1594254A5A0C31E0A0D8BD6">
    <w:name w:val="852A2CE8A1594254A5A0C31E0A0D8BD6"/>
    <w:rsid w:val="008E5896"/>
    <w:pPr>
      <w:spacing w:after="160" w:line="259" w:lineRule="auto"/>
    </w:pPr>
  </w:style>
  <w:style w:type="paragraph" w:customStyle="1" w:styleId="386447A6163B447AA9A06C9B533DCD45">
    <w:name w:val="386447A6163B447AA9A06C9B533DCD45"/>
    <w:rsid w:val="00484DD5"/>
    <w:pPr>
      <w:spacing w:after="160" w:line="259" w:lineRule="auto"/>
    </w:pPr>
  </w:style>
  <w:style w:type="paragraph" w:customStyle="1" w:styleId="6B6750B5FCD24064BBFFB827EF9276D3">
    <w:name w:val="6B6750B5FCD24064BBFFB827EF9276D3"/>
    <w:rsid w:val="00484DD5"/>
    <w:pPr>
      <w:spacing w:after="160" w:line="259" w:lineRule="auto"/>
    </w:pPr>
  </w:style>
  <w:style w:type="paragraph" w:customStyle="1" w:styleId="2ADA82F0F96D44D4B8EEC90E20CD05B1">
    <w:name w:val="2ADA82F0F96D44D4B8EEC90E20CD05B1"/>
    <w:rsid w:val="008D5C88"/>
    <w:pPr>
      <w:spacing w:after="160" w:line="259" w:lineRule="auto"/>
    </w:pPr>
  </w:style>
  <w:style w:type="paragraph" w:customStyle="1" w:styleId="EA8C9387688F498CAEA2829BCC17D914">
    <w:name w:val="EA8C9387688F498CAEA2829BCC17D914"/>
    <w:rsid w:val="008D5C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31CA2-5E2F-4F95-88E3-336199F8A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11</Pages>
  <Words>3676</Words>
  <Characters>20955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2019-2020_УП 36_04_02 Зоотехния2019 г пр_ 3++Профстандарт +индикаторы_plx_Инновационные технологии производства высококачественного молока_</vt:lpstr>
    </vt:vector>
  </TitlesOfParts>
  <Company/>
  <LinksUpToDate>false</LinksUpToDate>
  <CharactersWithSpaces>24582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2019-2020_УП 36_04_02 Зоотехния2019 г пр_ 3++Профстандарт +индикаторы_plx_Инновационные технологии производства высококачественного молока_</dc:title>
  <dc:creator>FastReport.NET</dc:creator>
  <cp:lastModifiedBy>Win7</cp:lastModifiedBy>
  <cp:revision>54</cp:revision>
  <cp:lastPrinted>2020-01-16T15:32:00Z</cp:lastPrinted>
  <dcterms:created xsi:type="dcterms:W3CDTF">2021-11-18T10:30:00Z</dcterms:created>
  <dcterms:modified xsi:type="dcterms:W3CDTF">2025-02-28T08:59:00Z</dcterms:modified>
</cp:coreProperties>
</file>